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59D54DA9" w14:textId="77777777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ZAŁĄCZNIK NR </w:t>
      </w:r>
      <w:r w:rsidR="004A4372">
        <w:rPr>
          <w:rFonts w:ascii="Tahoma" w:hAnsi="Tahoma" w:cs="Tahoma"/>
          <w:b/>
          <w:sz w:val="20"/>
          <w:lang w:val="pl-PL" w:eastAsia="ar-SA"/>
        </w:rPr>
        <w:t>2a</w:t>
      </w:r>
      <w:r>
        <w:rPr>
          <w:rFonts w:ascii="Tahoma" w:hAnsi="Tahoma" w:cs="Tahoma"/>
          <w:b/>
          <w:sz w:val="20"/>
          <w:lang w:val="pl-PL" w:eastAsia="ar-SA"/>
        </w:rPr>
        <w:t xml:space="preserve"> do SWZ</w:t>
      </w:r>
    </w:p>
    <w:p w14:paraId="6711446D" w14:textId="41ECF9C2" w:rsidR="00B40737" w:rsidRDefault="00B40737">
      <w:pPr>
        <w:jc w:val="right"/>
      </w:pPr>
      <w:r>
        <w:rPr>
          <w:rFonts w:ascii="Tahoma" w:hAnsi="Tahoma" w:cs="Tahoma"/>
          <w:b/>
          <w:sz w:val="20"/>
          <w:lang w:val="pl-PL" w:eastAsia="ar-SA"/>
        </w:rPr>
        <w:t xml:space="preserve">NS: </w:t>
      </w:r>
      <w:r w:rsidR="008B4DA0">
        <w:rPr>
          <w:rFonts w:ascii="Tahoma" w:eastAsia="Tahoma" w:hAnsi="Tahoma" w:cs="Tahoma"/>
          <w:b/>
          <w:color w:val="000000"/>
          <w:sz w:val="20"/>
          <w:szCs w:val="20"/>
        </w:rPr>
        <w:t>ZP</w:t>
      </w:r>
      <w:r w:rsidR="006275BF" w:rsidRPr="006275BF">
        <w:rPr>
          <w:rFonts w:ascii="Tahoma" w:eastAsia="Tahoma" w:hAnsi="Tahoma" w:cs="Tahoma"/>
          <w:b/>
          <w:color w:val="000000"/>
          <w:sz w:val="20"/>
          <w:szCs w:val="20"/>
        </w:rPr>
        <w:t>.271.</w:t>
      </w:r>
      <w:r w:rsidR="009B0703">
        <w:rPr>
          <w:rFonts w:ascii="Tahoma" w:eastAsia="Tahoma" w:hAnsi="Tahoma" w:cs="Tahoma"/>
          <w:b/>
          <w:color w:val="000000"/>
          <w:sz w:val="20"/>
          <w:szCs w:val="20"/>
        </w:rPr>
        <w:t>5</w:t>
      </w:r>
      <w:r w:rsidR="00B664B9">
        <w:rPr>
          <w:rFonts w:ascii="Tahoma" w:eastAsia="Tahoma" w:hAnsi="Tahoma" w:cs="Tahoma"/>
          <w:b/>
          <w:color w:val="000000"/>
          <w:sz w:val="20"/>
          <w:szCs w:val="20"/>
        </w:rPr>
        <w:t>.2024</w:t>
      </w:r>
    </w:p>
    <w:p w14:paraId="1C7B095A" w14:textId="77777777" w:rsidR="00B40737" w:rsidRDefault="00B40737">
      <w:pPr>
        <w:spacing w:line="360" w:lineRule="auto"/>
        <w:jc w:val="right"/>
      </w:pPr>
      <w:r>
        <w:rPr>
          <w:rFonts w:ascii="Tahoma" w:eastAsia="Tahoma" w:hAnsi="Tahoma" w:cs="Tahoma"/>
          <w:sz w:val="20"/>
          <w:lang w:val="pl-PL" w:eastAsia="ar-SA"/>
        </w:rPr>
        <w:t xml:space="preserve">  </w:t>
      </w:r>
      <w:r>
        <w:rPr>
          <w:rFonts w:ascii="Tahoma" w:hAnsi="Tahoma" w:cs="Tahoma"/>
          <w:sz w:val="20"/>
          <w:lang w:val="pl-PL" w:eastAsia="ar-SA"/>
        </w:rPr>
        <w:t>..........................dnia.....................</w:t>
      </w:r>
    </w:p>
    <w:p w14:paraId="37228FEC" w14:textId="77777777" w:rsidR="00B40737" w:rsidRDefault="00B40737">
      <w:pPr>
        <w:spacing w:line="360" w:lineRule="auto"/>
        <w:ind w:left="4956"/>
        <w:rPr>
          <w:rFonts w:ascii="Tahoma" w:hAnsi="Tahoma" w:cs="Tahoma"/>
          <w:b/>
          <w:i/>
          <w:sz w:val="20"/>
          <w:szCs w:val="20"/>
          <w:lang w:val="pl-PL" w:eastAsia="ar-SA"/>
        </w:rPr>
      </w:pPr>
    </w:p>
    <w:p w14:paraId="24C974FC" w14:textId="77777777" w:rsidR="006275BF" w:rsidRPr="006275BF" w:rsidRDefault="006275BF" w:rsidP="006275BF">
      <w:pPr>
        <w:ind w:left="4963" w:firstLine="709"/>
        <w:rPr>
          <w:rFonts w:ascii="Tahoma" w:hAnsi="Tahoma" w:cs="Tahoma"/>
          <w:b/>
          <w:i/>
          <w:sz w:val="20"/>
          <w:szCs w:val="20"/>
          <w:lang w:val="pl-PL" w:eastAsia="ar-SA"/>
        </w:rPr>
      </w:pPr>
      <w:r w:rsidRPr="006275BF">
        <w:rPr>
          <w:rFonts w:ascii="Tahoma" w:hAnsi="Tahoma" w:cs="Tahoma"/>
          <w:b/>
          <w:i/>
          <w:sz w:val="20"/>
          <w:szCs w:val="20"/>
          <w:lang w:val="pl-PL" w:eastAsia="ar-SA"/>
        </w:rPr>
        <w:t xml:space="preserve">Zamawiający:   </w:t>
      </w:r>
    </w:p>
    <w:p w14:paraId="01E5270A" w14:textId="77777777" w:rsidR="008B4DA0" w:rsidRPr="00550C74" w:rsidRDefault="008B4DA0" w:rsidP="008B4DA0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r w:rsidRPr="00550C74">
        <w:rPr>
          <w:rFonts w:ascii="Tahoma" w:hAnsi="Tahoma" w:cs="Tahoma"/>
          <w:b/>
          <w:sz w:val="20"/>
          <w:szCs w:val="20"/>
          <w:lang w:eastAsia="ar-SA"/>
        </w:rPr>
        <w:t>Gmina Cedry Wielkie</w:t>
      </w:r>
    </w:p>
    <w:p w14:paraId="4F175B1C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reprezentowana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przez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</w:p>
    <w:p w14:paraId="4E0F2F05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Wójta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Gminy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Cedry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Wielkie</w:t>
      </w:r>
      <w:proofErr w:type="spellEnd"/>
    </w:p>
    <w:p w14:paraId="378BA83C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03C1E256" w14:textId="77777777" w:rsidR="008B4DA0" w:rsidRPr="00550C74" w:rsidRDefault="008B4DA0" w:rsidP="008B4DA0">
      <w:pPr>
        <w:ind w:left="5141" w:firstLine="531"/>
        <w:rPr>
          <w:rFonts w:ascii="Tahoma" w:hAnsi="Tahoma" w:cs="Tahoma"/>
          <w:b/>
          <w:sz w:val="20"/>
          <w:szCs w:val="20"/>
          <w:lang w:eastAsia="ar-SA"/>
        </w:rPr>
      </w:pP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Adres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siedziby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organów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Zamawiającego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: </w:t>
      </w:r>
    </w:p>
    <w:p w14:paraId="4014BD3B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</w:p>
    <w:p w14:paraId="76AC5EEA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Urząd Gminy Cedry Wielkie </w:t>
      </w:r>
    </w:p>
    <w:p w14:paraId="4DC23915" w14:textId="77777777" w:rsidR="008B4DA0" w:rsidRPr="00550C74" w:rsidRDefault="008B4DA0" w:rsidP="008B4DA0">
      <w:pPr>
        <w:ind w:left="5141" w:firstLine="36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ul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. M. </w:t>
      </w:r>
      <w:proofErr w:type="spellStart"/>
      <w:r w:rsidRPr="00550C74">
        <w:rPr>
          <w:rFonts w:ascii="Tahoma" w:hAnsi="Tahoma" w:cs="Tahoma"/>
          <w:b/>
          <w:sz w:val="20"/>
          <w:szCs w:val="20"/>
          <w:lang w:eastAsia="ar-SA"/>
        </w:rPr>
        <w:t>Płażyńskiego</w:t>
      </w:r>
      <w:proofErr w:type="spellEnd"/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 16</w:t>
      </w:r>
    </w:p>
    <w:p w14:paraId="5868BA82" w14:textId="77777777" w:rsidR="008B4DA0" w:rsidRDefault="008B4DA0" w:rsidP="008B4DA0">
      <w:pPr>
        <w:spacing w:before="114" w:after="114"/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>
        <w:rPr>
          <w:rFonts w:ascii="Tahoma" w:hAnsi="Tahoma" w:cs="Tahoma"/>
          <w:b/>
          <w:sz w:val="20"/>
          <w:szCs w:val="20"/>
          <w:lang w:eastAsia="ar-SA"/>
        </w:rPr>
        <w:tab/>
      </w:r>
      <w:r w:rsidRPr="00550C74">
        <w:rPr>
          <w:rFonts w:ascii="Tahoma" w:hAnsi="Tahoma" w:cs="Tahoma"/>
          <w:b/>
          <w:sz w:val="20"/>
          <w:szCs w:val="20"/>
          <w:lang w:eastAsia="ar-SA"/>
        </w:rPr>
        <w:t xml:space="preserve">83-020 Cedry Wielkie  </w:t>
      </w:r>
    </w:p>
    <w:p w14:paraId="7CD20C56" w14:textId="4850A221" w:rsidR="00B40737" w:rsidRDefault="00B40737" w:rsidP="008B4DA0">
      <w:pPr>
        <w:spacing w:before="114" w:after="114"/>
      </w:pPr>
      <w:r>
        <w:rPr>
          <w:rFonts w:ascii="Tahoma" w:hAnsi="Tahoma" w:cs="Tahoma"/>
          <w:b/>
          <w:sz w:val="20"/>
          <w:szCs w:val="20"/>
          <w:lang w:val="pl-PL"/>
        </w:rPr>
        <w:t>Wykonawca:</w:t>
      </w:r>
    </w:p>
    <w:p w14:paraId="213030B0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…………………………………………………………………..………….………………………………………...</w:t>
      </w:r>
    </w:p>
    <w:p w14:paraId="50C883B6" w14:textId="77777777" w:rsidR="00B40737" w:rsidRDefault="00B40737">
      <w:pPr>
        <w:spacing w:before="114" w:after="114"/>
        <w:ind w:right="5839"/>
      </w:pPr>
      <w:r>
        <w:rPr>
          <w:rFonts w:ascii="Tahoma" w:hAnsi="Tahoma" w:cs="Tahoma"/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>
        <w:rPr>
          <w:rFonts w:ascii="Tahoma" w:hAnsi="Tahoma" w:cs="Tahoma"/>
          <w:i/>
          <w:sz w:val="16"/>
          <w:szCs w:val="16"/>
          <w:lang w:val="pl-PL"/>
        </w:rPr>
        <w:t>CEiDG</w:t>
      </w:r>
      <w:proofErr w:type="spellEnd"/>
      <w:r>
        <w:rPr>
          <w:rFonts w:ascii="Tahoma" w:hAnsi="Tahoma" w:cs="Tahoma"/>
          <w:i/>
          <w:sz w:val="16"/>
          <w:szCs w:val="16"/>
          <w:lang w:val="pl-PL"/>
        </w:rPr>
        <w:t>)</w:t>
      </w:r>
    </w:p>
    <w:p w14:paraId="3771CAAA" w14:textId="77777777" w:rsidR="00B40737" w:rsidRDefault="00B40737">
      <w:pPr>
        <w:spacing w:before="114" w:after="114"/>
      </w:pPr>
      <w:r>
        <w:rPr>
          <w:rFonts w:ascii="Tahoma" w:hAnsi="Tahoma" w:cs="Tahoma"/>
          <w:sz w:val="20"/>
          <w:szCs w:val="20"/>
          <w:u w:val="single"/>
          <w:lang w:val="pl-PL"/>
        </w:rPr>
        <w:t>reprezentowany przez:</w:t>
      </w:r>
    </w:p>
    <w:p w14:paraId="2378A4AA" w14:textId="77777777" w:rsidR="00B40737" w:rsidRDefault="00B40737">
      <w:pPr>
        <w:spacing w:before="114" w:after="114"/>
        <w:ind w:right="5954"/>
      </w:pPr>
      <w:r>
        <w:rPr>
          <w:rFonts w:ascii="Tahoma" w:hAnsi="Tahoma" w:cs="Tahoma"/>
          <w:sz w:val="20"/>
          <w:szCs w:val="20"/>
          <w:lang w:val="pl-PL"/>
        </w:rPr>
        <w:t>………………………………………………………………………...…….………………………………………..</w:t>
      </w:r>
    </w:p>
    <w:p w14:paraId="6651DD7B" w14:textId="77777777" w:rsidR="00B40737" w:rsidRDefault="00B40737">
      <w:pPr>
        <w:spacing w:before="114" w:after="114"/>
        <w:ind w:right="5783"/>
      </w:pPr>
      <w:r>
        <w:rPr>
          <w:rFonts w:ascii="Tahoma" w:hAnsi="Tahoma" w:cs="Tahoma"/>
          <w:i/>
          <w:sz w:val="16"/>
          <w:szCs w:val="16"/>
          <w:lang w:val="pl-PL"/>
        </w:rPr>
        <w:t>(imię, nazwisko, stanowisko/podstawa do reprezentacji)</w:t>
      </w:r>
    </w:p>
    <w:p w14:paraId="6DAA9BB6" w14:textId="77777777" w:rsidR="00B40737" w:rsidRDefault="00B40737">
      <w:pPr>
        <w:rPr>
          <w:rFonts w:ascii="Tahoma" w:hAnsi="Tahoma" w:cs="Tahoma"/>
          <w:i/>
          <w:sz w:val="20"/>
          <w:szCs w:val="20"/>
          <w:lang w:val="pl-PL"/>
        </w:rPr>
      </w:pPr>
    </w:p>
    <w:p w14:paraId="452481C3" w14:textId="77777777" w:rsidR="00B40737" w:rsidRDefault="00B40737">
      <w:pPr>
        <w:jc w:val="center"/>
      </w:pPr>
      <w:r>
        <w:rPr>
          <w:rFonts w:ascii="Tahoma" w:hAnsi="Tahoma" w:cs="Tahoma"/>
          <w:b/>
          <w:bCs/>
          <w:sz w:val="20"/>
          <w:szCs w:val="20"/>
        </w:rPr>
        <w:t xml:space="preserve">OŚWIADCZENIE O NIEPODLEGANIU WYKLUCZENIU </w:t>
      </w:r>
    </w:p>
    <w:p w14:paraId="2492FE5E" w14:textId="77777777" w:rsidR="00B40737" w:rsidRDefault="00B40737">
      <w:pPr>
        <w:jc w:val="center"/>
      </w:pP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>/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Wykonawcy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wspólnie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ubiegającego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się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o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udzielenie</w:t>
      </w:r>
      <w:proofErr w:type="spellEnd"/>
      <w:r>
        <w:rPr>
          <w:rFonts w:ascii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</w:rPr>
        <w:t>zamówienia</w:t>
      </w:r>
      <w:proofErr w:type="spellEnd"/>
    </w:p>
    <w:p w14:paraId="36351E89" w14:textId="77777777" w:rsidR="00B40737" w:rsidRDefault="00B40737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EE14510" w14:textId="77777777" w:rsidR="00B40737" w:rsidRDefault="00B40737">
      <w:pPr>
        <w:jc w:val="center"/>
      </w:pP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składane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art. 7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. 1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ustawy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z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dnia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13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kwietnia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2022 r. o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szczególnych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rozwiązaniach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zakresie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przeciwdziałania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wspieraniu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agresji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Ukrainę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oraz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służących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ochronie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bezpieczeństwa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narodowego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 xml:space="preserve"> (Dz. U. z 2022r, </w:t>
      </w:r>
      <w:proofErr w:type="spellStart"/>
      <w:r>
        <w:rPr>
          <w:rFonts w:ascii="Tahoma" w:eastAsia="Tahoma" w:hAnsi="Tahoma" w:cs="Tahoma"/>
          <w:b/>
          <w:bCs/>
          <w:sz w:val="20"/>
          <w:szCs w:val="20"/>
        </w:rPr>
        <w:t>poz</w:t>
      </w:r>
      <w:proofErr w:type="spellEnd"/>
      <w:r>
        <w:rPr>
          <w:rFonts w:ascii="Tahoma" w:eastAsia="Tahoma" w:hAnsi="Tahoma" w:cs="Tahoma"/>
          <w:b/>
          <w:bCs/>
          <w:sz w:val="20"/>
          <w:szCs w:val="20"/>
        </w:rPr>
        <w:t>. 835)</w:t>
      </w:r>
    </w:p>
    <w:p w14:paraId="7B844FA8" w14:textId="77777777" w:rsidR="0039030D" w:rsidRDefault="0039030D" w:rsidP="0039030D">
      <w:pPr>
        <w:tabs>
          <w:tab w:val="left" w:pos="879"/>
        </w:tabs>
        <w:jc w:val="both"/>
        <w:rPr>
          <w:rFonts w:ascii="Tahoma" w:hAnsi="Tahoma" w:cs="Tahoma"/>
          <w:sz w:val="20"/>
          <w:szCs w:val="20"/>
          <w:lang w:val="pl-PL"/>
        </w:rPr>
      </w:pPr>
    </w:p>
    <w:p w14:paraId="1D227A6F" w14:textId="29206695" w:rsidR="0023255D" w:rsidRPr="00DD1FDC" w:rsidRDefault="0023255D" w:rsidP="0023255D">
      <w:pPr>
        <w:tabs>
          <w:tab w:val="left" w:pos="879"/>
        </w:tabs>
        <w:jc w:val="both"/>
        <w:rPr>
          <w:rFonts w:ascii="Tahoma" w:hAnsi="Tahoma" w:cs="Tahoma"/>
          <w:b/>
          <w:bCs/>
          <w:color w:val="000000"/>
          <w:spacing w:val="-4"/>
          <w:sz w:val="20"/>
          <w:szCs w:val="20"/>
          <w:lang w:eastAsia="ar-SA"/>
        </w:rPr>
      </w:pPr>
      <w:r w:rsidRPr="00DD1FDC">
        <w:rPr>
          <w:rFonts w:ascii="Tahoma" w:hAnsi="Tahoma" w:cs="Tahoma"/>
          <w:sz w:val="20"/>
          <w:szCs w:val="20"/>
          <w:lang w:val="pl-PL"/>
        </w:rPr>
        <w:t>Na potrzeby postępowania o udzielenie zamówienia publicznego</w:t>
      </w:r>
      <w:r w:rsidRPr="00DD1FDC">
        <w:rPr>
          <w:rFonts w:ascii="Tahoma" w:hAnsi="Tahoma" w:cs="Tahoma"/>
          <w:b/>
          <w:bCs/>
          <w:sz w:val="20"/>
          <w:szCs w:val="20"/>
          <w:lang w:val="pl-PL"/>
        </w:rPr>
        <w:t xml:space="preserve"> pn. „</w:t>
      </w:r>
      <w:r w:rsidR="009B0703" w:rsidRPr="009B0703">
        <w:rPr>
          <w:rFonts w:ascii="Tahoma" w:hAnsi="Tahoma" w:cs="Tahoma"/>
          <w:b/>
          <w:bCs/>
          <w:i/>
          <w:color w:val="000000"/>
          <w:spacing w:val="-4"/>
          <w:sz w:val="20"/>
          <w:szCs w:val="20"/>
          <w:lang w:val="pl-PL" w:eastAsia="ar-SA"/>
        </w:rPr>
        <w:t>Modernizacja oczyszczalni ścieków w miejscowości Cedry Wielkie, gmina Cedry Wielkie</w:t>
      </w:r>
      <w:bookmarkStart w:id="0" w:name="_GoBack"/>
      <w:bookmarkEnd w:id="0"/>
      <w:r w:rsidRPr="00DD1FDC">
        <w:rPr>
          <w:rFonts w:ascii="Tahoma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>”,</w:t>
      </w:r>
      <w:r w:rsidRPr="00DD1FDC">
        <w:rPr>
          <w:rFonts w:ascii="Tahoma" w:eastAsia="Times New Roman" w:hAnsi="Tahoma" w:cs="Tahoma"/>
          <w:b/>
          <w:bCs/>
          <w:color w:val="000000"/>
          <w:spacing w:val="-4"/>
          <w:sz w:val="20"/>
          <w:szCs w:val="20"/>
          <w:lang w:val="pl-PL" w:eastAsia="ar-SA"/>
        </w:rPr>
        <w:t xml:space="preserve"> </w:t>
      </w:r>
      <w:r w:rsidRPr="00DD1FDC">
        <w:rPr>
          <w:rFonts w:ascii="Tahoma" w:hAnsi="Tahoma" w:cs="Tahoma"/>
          <w:sz w:val="20"/>
          <w:szCs w:val="20"/>
          <w:lang w:val="pl-PL"/>
        </w:rPr>
        <w:t>oświadczam, co następuje:</w:t>
      </w:r>
    </w:p>
    <w:p w14:paraId="25F6DAC1" w14:textId="77777777" w:rsidR="00B40737" w:rsidRDefault="00B40737">
      <w:pPr>
        <w:jc w:val="both"/>
      </w:pPr>
    </w:p>
    <w:p w14:paraId="0A32EE84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>/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nie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color w:val="FF0000"/>
          <w:sz w:val="20"/>
          <w:szCs w:val="20"/>
          <w:u w:val="single"/>
        </w:rPr>
        <w:t>podlegam</w:t>
      </w:r>
      <w:proofErr w:type="spellEnd"/>
      <w:r>
        <w:rPr>
          <w:rFonts w:ascii="Tahoma" w:hAnsi="Tahoma" w:cs="Tahoma"/>
          <w:b/>
          <w:color w:val="FF0000"/>
          <w:sz w:val="20"/>
          <w:szCs w:val="20"/>
          <w:u w:val="single"/>
        </w:rPr>
        <w:t xml:space="preserve">*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wykluczeniu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postępowania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na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podstawie</w:t>
      </w:r>
      <w:proofErr w:type="spellEnd"/>
      <w:r>
        <w:rPr>
          <w:rFonts w:ascii="Tahoma" w:hAnsi="Tahoma" w:cs="Tahoma"/>
          <w:sz w:val="20"/>
          <w:szCs w:val="20"/>
          <w:u w:val="single"/>
        </w:rPr>
        <w:t xml:space="preserve"> art. 7 </w:t>
      </w:r>
      <w:proofErr w:type="spellStart"/>
      <w:r>
        <w:rPr>
          <w:rFonts w:ascii="Tahoma" w:hAnsi="Tahoma" w:cs="Tahoma"/>
          <w:sz w:val="20"/>
          <w:szCs w:val="20"/>
          <w:u w:val="single"/>
        </w:rPr>
        <w:t>ust</w:t>
      </w:r>
      <w:proofErr w:type="spellEnd"/>
      <w:r>
        <w:rPr>
          <w:rFonts w:ascii="Tahoma" w:hAnsi="Tahoma" w:cs="Tahoma"/>
          <w:sz w:val="20"/>
          <w:szCs w:val="20"/>
          <w:u w:val="single"/>
        </w:rPr>
        <w:t>. 1</w:t>
      </w:r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ustawy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dnia</w:t>
      </w:r>
      <w:proofErr w:type="spellEnd"/>
      <w:r>
        <w:rPr>
          <w:rFonts w:ascii="Tahoma" w:hAnsi="Tahoma" w:cs="Tahoma"/>
          <w:sz w:val="20"/>
          <w:szCs w:val="20"/>
        </w:rPr>
        <w:t xml:space="preserve">                               13 </w:t>
      </w:r>
      <w:proofErr w:type="spellStart"/>
      <w:r>
        <w:rPr>
          <w:rFonts w:ascii="Tahoma" w:hAnsi="Tahoma" w:cs="Tahoma"/>
          <w:sz w:val="20"/>
          <w:szCs w:val="20"/>
        </w:rPr>
        <w:t>kwietnia</w:t>
      </w:r>
      <w:proofErr w:type="spellEnd"/>
      <w:r>
        <w:rPr>
          <w:rFonts w:ascii="Tahoma" w:hAnsi="Tahoma" w:cs="Tahoma"/>
          <w:sz w:val="20"/>
          <w:szCs w:val="20"/>
        </w:rPr>
        <w:t xml:space="preserve"> 2022 r. o </w:t>
      </w:r>
      <w:proofErr w:type="spellStart"/>
      <w:r>
        <w:rPr>
          <w:rFonts w:ascii="Tahoma" w:hAnsi="Tahoma" w:cs="Tahoma"/>
          <w:sz w:val="20"/>
          <w:szCs w:val="20"/>
        </w:rPr>
        <w:t>szczególnych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rozwiązaniach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zakresie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przeciwdziałania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wspieraniu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agresji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Ukrainę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służących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ochronie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bezpieczeństwa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narodowego</w:t>
      </w:r>
      <w:proofErr w:type="spellEnd"/>
      <w:r>
        <w:rPr>
          <w:rFonts w:ascii="Tahoma" w:hAnsi="Tahoma" w:cs="Tahoma"/>
          <w:sz w:val="20"/>
          <w:szCs w:val="20"/>
        </w:rPr>
        <w:t xml:space="preserve"> (</w:t>
      </w:r>
      <w:proofErr w:type="spellStart"/>
      <w:r>
        <w:rPr>
          <w:rFonts w:ascii="Tahoma" w:hAnsi="Tahoma" w:cs="Tahoma"/>
          <w:sz w:val="20"/>
          <w:szCs w:val="20"/>
        </w:rPr>
        <w:t>Dz.U</w:t>
      </w:r>
      <w:proofErr w:type="spellEnd"/>
      <w:r>
        <w:rPr>
          <w:rFonts w:ascii="Tahoma" w:hAnsi="Tahoma" w:cs="Tahoma"/>
          <w:sz w:val="20"/>
          <w:szCs w:val="20"/>
        </w:rPr>
        <w:t xml:space="preserve">. z 2022, </w:t>
      </w:r>
      <w:proofErr w:type="spellStart"/>
      <w:r>
        <w:rPr>
          <w:rFonts w:ascii="Tahoma" w:hAnsi="Tahoma" w:cs="Tahoma"/>
          <w:sz w:val="20"/>
          <w:szCs w:val="20"/>
        </w:rPr>
        <w:t>poz</w:t>
      </w:r>
      <w:proofErr w:type="spellEnd"/>
      <w:r>
        <w:rPr>
          <w:rFonts w:ascii="Tahoma" w:hAnsi="Tahoma" w:cs="Tahoma"/>
          <w:sz w:val="20"/>
          <w:szCs w:val="20"/>
        </w:rPr>
        <w:t>. 835).</w:t>
      </w:r>
    </w:p>
    <w:p w14:paraId="5EF4ED9B" w14:textId="77777777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*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niepotrzebne</w:t>
      </w:r>
      <w:proofErr w:type="spellEnd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/>
          <w:i/>
          <w:iCs/>
          <w:color w:val="FF0000"/>
          <w:sz w:val="16"/>
          <w:szCs w:val="16"/>
        </w:rPr>
        <w:t>skreślić</w:t>
      </w:r>
      <w:proofErr w:type="spellEnd"/>
    </w:p>
    <w:p w14:paraId="754C413A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096F39D2" w14:textId="77777777" w:rsidR="00B40737" w:rsidRDefault="00B40737"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Oświadczenie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dot.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podanych</w:t>
      </w:r>
      <w:proofErr w:type="spell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</w:t>
      </w:r>
      <w:proofErr w:type="spellStart"/>
      <w:r>
        <w:rPr>
          <w:rFonts w:ascii="Tahoma" w:hAnsi="Tahoma" w:cs="Tahoma"/>
          <w:b/>
          <w:bCs/>
          <w:sz w:val="20"/>
          <w:szCs w:val="20"/>
          <w:u w:val="single"/>
        </w:rPr>
        <w:t>informacji</w:t>
      </w:r>
      <w:proofErr w:type="spellEnd"/>
    </w:p>
    <w:p w14:paraId="0B09E890" w14:textId="77777777" w:rsidR="00B40737" w:rsidRDefault="00B40737">
      <w:pPr>
        <w:jc w:val="both"/>
        <w:rPr>
          <w:rFonts w:ascii="Tahoma" w:hAnsi="Tahoma" w:cs="Tahoma"/>
          <w:sz w:val="20"/>
          <w:szCs w:val="20"/>
        </w:rPr>
      </w:pPr>
    </w:p>
    <w:p w14:paraId="1E5DBF65" w14:textId="242E25FC" w:rsidR="00B40737" w:rsidRDefault="00B40737">
      <w:pPr>
        <w:jc w:val="both"/>
      </w:pPr>
      <w:proofErr w:type="spellStart"/>
      <w:r>
        <w:rPr>
          <w:rFonts w:ascii="Tahoma" w:hAnsi="Tahoma" w:cs="Tahoma"/>
          <w:b/>
          <w:sz w:val="20"/>
          <w:szCs w:val="20"/>
        </w:rPr>
        <w:t>Oświadczam</w:t>
      </w:r>
      <w:proofErr w:type="spell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że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wszystkie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podane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powyżej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są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aktualne</w:t>
      </w:r>
      <w:proofErr w:type="spellEnd"/>
      <w:r>
        <w:rPr>
          <w:rFonts w:ascii="Tahoma" w:hAnsi="Tahoma" w:cs="Tahoma"/>
          <w:sz w:val="20"/>
          <w:szCs w:val="20"/>
        </w:rPr>
        <w:t xml:space="preserve"> i </w:t>
      </w:r>
      <w:proofErr w:type="spellStart"/>
      <w:r>
        <w:rPr>
          <w:rFonts w:ascii="Tahoma" w:hAnsi="Tahoma" w:cs="Tahoma"/>
          <w:sz w:val="20"/>
          <w:szCs w:val="20"/>
        </w:rPr>
        <w:t>zgodne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prawdą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oraz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zostały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przedstawione</w:t>
      </w:r>
      <w:proofErr w:type="spellEnd"/>
      <w:r>
        <w:rPr>
          <w:rFonts w:ascii="Tahoma" w:hAnsi="Tahoma" w:cs="Tahoma"/>
          <w:sz w:val="20"/>
          <w:szCs w:val="20"/>
        </w:rPr>
        <w:t xml:space="preserve"> z </w:t>
      </w:r>
      <w:proofErr w:type="spellStart"/>
      <w:r>
        <w:rPr>
          <w:rFonts w:ascii="Tahoma" w:hAnsi="Tahoma" w:cs="Tahoma"/>
          <w:sz w:val="20"/>
          <w:szCs w:val="20"/>
        </w:rPr>
        <w:t>pełną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świadomością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konsekwencji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wprowadzenia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Zamawiającego</w:t>
      </w:r>
      <w:proofErr w:type="spellEnd"/>
      <w:r>
        <w:rPr>
          <w:rFonts w:ascii="Tahoma" w:hAnsi="Tahoma" w:cs="Tahoma"/>
          <w:sz w:val="20"/>
          <w:szCs w:val="20"/>
        </w:rPr>
        <w:t xml:space="preserve"> w </w:t>
      </w:r>
      <w:proofErr w:type="spellStart"/>
      <w:r>
        <w:rPr>
          <w:rFonts w:ascii="Tahoma" w:hAnsi="Tahoma" w:cs="Tahoma"/>
          <w:sz w:val="20"/>
          <w:szCs w:val="20"/>
        </w:rPr>
        <w:t>błąd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przy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przedstawianiu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spellStart"/>
      <w:r>
        <w:rPr>
          <w:rFonts w:ascii="Tahoma" w:hAnsi="Tahoma" w:cs="Tahoma"/>
          <w:sz w:val="20"/>
          <w:szCs w:val="20"/>
        </w:rPr>
        <w:t>informacji</w:t>
      </w:r>
      <w:proofErr w:type="spellEnd"/>
      <w:r>
        <w:rPr>
          <w:rFonts w:ascii="Tahoma" w:hAnsi="Tahoma" w:cs="Tahoma"/>
          <w:sz w:val="20"/>
          <w:szCs w:val="20"/>
        </w:rPr>
        <w:t>.</w:t>
      </w:r>
    </w:p>
    <w:p w14:paraId="0D845485" w14:textId="5C5068BD" w:rsidR="00B40737" w:rsidRDefault="00B40737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13CEF7A6" w14:textId="77777777" w:rsidR="004737D5" w:rsidRDefault="004737D5">
      <w:pPr>
        <w:spacing w:line="360" w:lineRule="auto"/>
        <w:jc w:val="both"/>
        <w:rPr>
          <w:rFonts w:ascii="Tahoma" w:hAnsi="Tahoma" w:cs="Tahoma"/>
          <w:sz w:val="20"/>
          <w:szCs w:val="20"/>
          <w:lang w:val="pl-PL"/>
        </w:rPr>
      </w:pPr>
    </w:p>
    <w:p w14:paraId="28AB2917" w14:textId="77777777" w:rsidR="00B40737" w:rsidRDefault="00B40737">
      <w:pPr>
        <w:spacing w:line="360" w:lineRule="auto"/>
        <w:jc w:val="both"/>
      </w:pP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</w:r>
      <w:r>
        <w:rPr>
          <w:rFonts w:ascii="Tahoma" w:hAnsi="Tahoma" w:cs="Tahoma"/>
          <w:sz w:val="20"/>
          <w:szCs w:val="20"/>
          <w:lang w:val="pl-PL"/>
        </w:rPr>
        <w:tab/>
        <w:t>…………………………………………</w:t>
      </w:r>
    </w:p>
    <w:p w14:paraId="4FDB646A" w14:textId="16F08515" w:rsidR="00B40737" w:rsidRPr="00B85788" w:rsidRDefault="00B40737" w:rsidP="00B85788">
      <w:pPr>
        <w:spacing w:line="360" w:lineRule="auto"/>
        <w:ind w:left="5664"/>
        <w:jc w:val="both"/>
      </w:pPr>
      <w:r>
        <w:rPr>
          <w:rFonts w:ascii="Tahoma" w:hAnsi="Tahoma" w:cs="Tahoma"/>
          <w:i/>
          <w:iCs/>
          <w:sz w:val="20"/>
          <w:szCs w:val="20"/>
          <w:lang w:val="pl-PL"/>
        </w:rPr>
        <w:tab/>
        <w:t xml:space="preserve">  </w:t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 xml:space="preserve"> </w:t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</w:r>
      <w:r w:rsidR="00B85788">
        <w:rPr>
          <w:rFonts w:ascii="Tahoma" w:hAnsi="Tahoma" w:cs="Tahoma"/>
          <w:i/>
          <w:iCs/>
          <w:sz w:val="16"/>
          <w:szCs w:val="16"/>
          <w:lang w:val="pl-PL"/>
        </w:rPr>
        <w:tab/>
        <w:t xml:space="preserve">        (podpis)</w:t>
      </w:r>
    </w:p>
    <w:p w14:paraId="2EA823FB" w14:textId="77777777" w:rsidR="00B40737" w:rsidRDefault="00B40737">
      <w:pPr>
        <w:jc w:val="both"/>
        <w:rPr>
          <w:i/>
          <w:iCs/>
          <w:sz w:val="16"/>
          <w:szCs w:val="16"/>
        </w:rPr>
      </w:pPr>
    </w:p>
    <w:p w14:paraId="3206E515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068E7C70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2FE76D14" w14:textId="77777777" w:rsidR="004737D5" w:rsidRDefault="004737D5">
      <w:pPr>
        <w:jc w:val="both"/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</w:pPr>
    </w:p>
    <w:p w14:paraId="03791620" w14:textId="23488372" w:rsidR="00B40737" w:rsidRDefault="00B40737">
      <w:pPr>
        <w:jc w:val="both"/>
      </w:pPr>
      <w:r>
        <w:rPr>
          <w:rFonts w:ascii="Tahoma" w:hAnsi="Tahoma" w:cs="Tahoma"/>
          <w:b/>
          <w:i/>
          <w:iCs/>
          <w:color w:val="FF0000"/>
          <w:sz w:val="16"/>
          <w:szCs w:val="16"/>
          <w:u w:val="single"/>
        </w:rPr>
        <w:t>UWAGA:</w:t>
      </w:r>
    </w:p>
    <w:p w14:paraId="5752771B" w14:textId="77777777" w:rsidR="00B40737" w:rsidRDefault="00B40737">
      <w:pPr>
        <w:jc w:val="both"/>
      </w:pP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wraz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 xml:space="preserve"> z </w:t>
      </w:r>
      <w:proofErr w:type="spellStart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ofertą</w:t>
      </w:r>
      <w:proofErr w:type="spellEnd"/>
      <w:r>
        <w:rPr>
          <w:rFonts w:ascii="Tahoma" w:hAnsi="Tahoma" w:cs="Tahoma"/>
          <w:bCs/>
          <w:i/>
          <w:iCs/>
          <w:color w:val="FF0000"/>
          <w:sz w:val="16"/>
          <w:szCs w:val="16"/>
        </w:rPr>
        <w:t>.</w:t>
      </w:r>
    </w:p>
    <w:p w14:paraId="11B02A77" w14:textId="77777777" w:rsidR="00B40737" w:rsidRDefault="00B40737">
      <w:pPr>
        <w:tabs>
          <w:tab w:val="left" w:pos="342"/>
        </w:tabs>
        <w:contextualSpacing/>
        <w:jc w:val="both"/>
      </w:pPr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przypadku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Wykonawców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ubiegających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się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o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zamówienie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tj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.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,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oświadczenie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składa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oddzielnie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w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swoim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imieniu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członek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konsorcjum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lub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  <w:u w:val="single"/>
        </w:rPr>
        <w:t>każdy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wspólnik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spółki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 xml:space="preserve"> </w:t>
      </w:r>
      <w:proofErr w:type="spellStart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cywilnej</w:t>
      </w:r>
      <w:proofErr w:type="spellEnd"/>
      <w:r>
        <w:rPr>
          <w:rFonts w:ascii="Tahoma" w:eastAsia="Tahoma" w:hAnsi="Tahoma" w:cs="Tahoma"/>
          <w:b/>
          <w:bCs/>
          <w:i/>
          <w:iCs/>
          <w:color w:val="FF0000"/>
          <w:sz w:val="16"/>
          <w:szCs w:val="16"/>
        </w:rPr>
        <w:t>.</w:t>
      </w:r>
    </w:p>
    <w:sectPr w:rsidR="00B40737">
      <w:footerReference w:type="default" r:id="rId7"/>
      <w:headerReference w:type="first" r:id="rId8"/>
      <w:pgSz w:w="11906" w:h="16838"/>
      <w:pgMar w:top="709" w:right="1134" w:bottom="1134" w:left="993" w:header="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75C02" w14:textId="77777777" w:rsidR="00315DAD" w:rsidRDefault="00315DAD">
      <w:r>
        <w:separator/>
      </w:r>
    </w:p>
  </w:endnote>
  <w:endnote w:type="continuationSeparator" w:id="0">
    <w:p w14:paraId="3227C513" w14:textId="77777777" w:rsidR="00315DAD" w:rsidRDefault="00315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C7829" w14:textId="77777777" w:rsidR="00B40737" w:rsidRDefault="009B0703">
    <w:pPr>
      <w:pStyle w:val="Nagwekistopka"/>
      <w:tabs>
        <w:tab w:val="clear" w:pos="9020"/>
        <w:tab w:val="center" w:pos="4819"/>
        <w:tab w:val="right" w:pos="9638"/>
      </w:tabs>
    </w:pPr>
    <w:r>
      <w:rPr>
        <w:lang w:eastAsia="pl-PL"/>
      </w:rPr>
      <w:pict w14:anchorId="7033077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90.85pt;height:111.45pt" filled="t">
          <v:fill color2="black"/>
          <v:imagedata r:id="rId1" o:title="" croptop="-608f" cropbottom="-608f" cropleft="-142f" cropright="-142f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2735DF" w14:textId="77777777" w:rsidR="00315DAD" w:rsidRDefault="00315DAD">
      <w:r>
        <w:separator/>
      </w:r>
    </w:p>
  </w:footnote>
  <w:footnote w:type="continuationSeparator" w:id="0">
    <w:p w14:paraId="217B6EA1" w14:textId="77777777" w:rsidR="00315DAD" w:rsidRDefault="00315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B15B9" w14:textId="6D683E3D" w:rsidR="007B3A0A" w:rsidRDefault="007B3A0A">
    <w:pPr>
      <w:pStyle w:val="Nagwek"/>
    </w:pPr>
    <w:r>
      <w:rPr>
        <w:noProof/>
        <w:lang w:val="pl-PL" w:eastAsia="pl-PL"/>
      </w:rPr>
      <w:t xml:space="preserve">                                                 </w:t>
    </w:r>
    <w:r w:rsidR="00A6300C">
      <w:rPr>
        <w:noProof/>
        <w:lang w:val="pl-PL" w:eastAsia="pl-PL"/>
      </w:rPr>
      <w:tab/>
    </w:r>
    <w:r w:rsidR="00A6300C">
      <w:rPr>
        <w:noProof/>
        <w:lang w:val="pl-PL" w:eastAsia="pl-PL"/>
      </w:rPr>
      <w:tab/>
    </w:r>
    <w:r>
      <w:rPr>
        <w:noProof/>
        <w:lang w:val="pl-PL" w:eastAsia="pl-PL"/>
      </w:rPr>
      <w:t xml:space="preserve">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pStyle w:val="Ustp"/>
      <w:lvlText w:val="§ %1."/>
      <w:lvlJc w:val="left"/>
      <w:pPr>
        <w:tabs>
          <w:tab w:val="num" w:pos="851"/>
        </w:tabs>
        <w:ind w:left="851" w:hanging="851"/>
      </w:pPr>
      <w:rPr>
        <w:rFonts w:ascii="Palatino Linotype" w:hAnsi="Palatino Linotype" w:cs="Palatino Linotype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4"/>
        <w:szCs w:val="24"/>
        <w:vertAlign w:val="baselin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ascii="Palatino Linotype" w:hAnsi="Palatino Linotype" w:cs="Palatino Linotype" w:hint="default"/>
        <w:b w:val="0"/>
        <w:i w:val="0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  <w:rPr>
        <w:rFonts w:ascii="Liberation Serif" w:hAnsi="Liberation Serif" w:cs="Liberation Serif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  <w:rPr>
        <w:rFonts w:ascii="Liberation Serif" w:hAnsi="Liberation Serif" w:cs="Liberation Serif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pStyle w:val="Paragraf"/>
      <w:lvlText w:val="§ %1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/>
        <w:i w:val="0"/>
        <w:caps w:val="0"/>
        <w:smallCaps w:val="0"/>
        <w:strike w:val="0"/>
        <w:dstrike w:val="0"/>
        <w:vanish w:val="0"/>
        <w:color w:val="000000"/>
        <w:position w:val="0"/>
        <w:sz w:val="20"/>
        <w:szCs w:val="20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701" w:hanging="850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3402"/>
        </w:tabs>
        <w:ind w:left="3402" w:hanging="850"/>
      </w:pPr>
      <w:rPr>
        <w:rFonts w:ascii="Symbol" w:hAnsi="Symbol" w:cs="Symbol" w:hint="default"/>
        <w:sz w:val="24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340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55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701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851" w:firstLine="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4372"/>
    <w:rsid w:val="000950EB"/>
    <w:rsid w:val="00170AB3"/>
    <w:rsid w:val="00177F64"/>
    <w:rsid w:val="001C6449"/>
    <w:rsid w:val="0023255D"/>
    <w:rsid w:val="0024679B"/>
    <w:rsid w:val="0031046D"/>
    <w:rsid w:val="00315DAD"/>
    <w:rsid w:val="0033083D"/>
    <w:rsid w:val="0039030D"/>
    <w:rsid w:val="0039423F"/>
    <w:rsid w:val="004737D5"/>
    <w:rsid w:val="004A4372"/>
    <w:rsid w:val="00556F44"/>
    <w:rsid w:val="00565E93"/>
    <w:rsid w:val="005F2BB0"/>
    <w:rsid w:val="006275BF"/>
    <w:rsid w:val="0066291C"/>
    <w:rsid w:val="006D35C1"/>
    <w:rsid w:val="007B3A0A"/>
    <w:rsid w:val="007E701D"/>
    <w:rsid w:val="008023E6"/>
    <w:rsid w:val="0083464A"/>
    <w:rsid w:val="00863C46"/>
    <w:rsid w:val="008B4DA0"/>
    <w:rsid w:val="00925D49"/>
    <w:rsid w:val="00951627"/>
    <w:rsid w:val="009667AA"/>
    <w:rsid w:val="009B0703"/>
    <w:rsid w:val="00A6300C"/>
    <w:rsid w:val="00A90C6E"/>
    <w:rsid w:val="00AF7D87"/>
    <w:rsid w:val="00B40737"/>
    <w:rsid w:val="00B664B9"/>
    <w:rsid w:val="00B80E41"/>
    <w:rsid w:val="00B85788"/>
    <w:rsid w:val="00C303C0"/>
    <w:rsid w:val="00C92CC7"/>
    <w:rsid w:val="00CF793D"/>
    <w:rsid w:val="00D07ECE"/>
    <w:rsid w:val="00D56EFA"/>
    <w:rsid w:val="00D86BA3"/>
    <w:rsid w:val="00DA628D"/>
    <w:rsid w:val="00DD11CA"/>
    <w:rsid w:val="00DE0EFD"/>
    <w:rsid w:val="00F03016"/>
    <w:rsid w:val="00F46EE0"/>
    <w:rsid w:val="00FB1094"/>
    <w:rsid w:val="00FC1B00"/>
    <w:rsid w:val="00FF5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7CBBC0B4"/>
  <w15:chartTrackingRefBased/>
  <w15:docId w15:val="{2A4A6148-C776-49F0-8BDB-B04CAE501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eastAsia="Arial Unicode MS"/>
      <w:sz w:val="24"/>
      <w:szCs w:val="24"/>
      <w:lang w:val="en-US" w:eastAsia="zh-CN"/>
    </w:rPr>
  </w:style>
  <w:style w:type="paragraph" w:styleId="Nagwek1">
    <w:name w:val="heading 1"/>
    <w:basedOn w:val="Normalny"/>
    <w:next w:val="Normalny"/>
    <w:qFormat/>
    <w:pPr>
      <w:keepNext/>
      <w:keepLines/>
      <w:numPr>
        <w:numId w:val="1"/>
      </w:numPr>
      <w:spacing w:before="480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  <w:lang w:val="x-none"/>
    </w:rPr>
  </w:style>
  <w:style w:type="paragraph" w:styleId="Nagwek2">
    <w:name w:val="heading 2"/>
    <w:basedOn w:val="Normalny"/>
    <w:next w:val="Normalny"/>
    <w:qFormat/>
    <w:pPr>
      <w:keepNext/>
      <w:keepLines/>
      <w:numPr>
        <w:ilvl w:val="1"/>
        <w:numId w:val="1"/>
      </w:numPr>
      <w:spacing w:before="200"/>
      <w:jc w:val="both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val="x-none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spacing w:before="240" w:after="60"/>
      <w:jc w:val="both"/>
      <w:outlineLvl w:val="2"/>
    </w:pPr>
    <w:rPr>
      <w:rFonts w:ascii="Cambria" w:eastAsia="Times New Roman" w:hAnsi="Cambria" w:cs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spacing w:before="240" w:after="60"/>
      <w:jc w:val="both"/>
      <w:outlineLvl w:val="3"/>
    </w:pPr>
    <w:rPr>
      <w:rFonts w:ascii="Calibri" w:eastAsia="Times New Roman" w:hAnsi="Calibri" w:cs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qFormat/>
    <w:pPr>
      <w:keepNext/>
      <w:keepLines/>
      <w:numPr>
        <w:ilvl w:val="4"/>
        <w:numId w:val="1"/>
      </w:numPr>
      <w:spacing w:before="200" w:line="276" w:lineRule="auto"/>
      <w:ind w:left="2880"/>
      <w:outlineLvl w:val="4"/>
    </w:pPr>
    <w:rPr>
      <w:rFonts w:ascii="Cambria" w:eastAsia="Times New Roman" w:hAnsi="Cambria" w:cs="Cambria"/>
      <w:color w:val="243F60"/>
      <w:sz w:val="22"/>
      <w:szCs w:val="22"/>
      <w:lang w:val="x-none"/>
    </w:rPr>
  </w:style>
  <w:style w:type="paragraph" w:styleId="Nagwek6">
    <w:name w:val="heading 6"/>
    <w:basedOn w:val="Normalny"/>
    <w:next w:val="Normalny"/>
    <w:qFormat/>
    <w:pPr>
      <w:keepNext/>
      <w:keepLines/>
      <w:numPr>
        <w:ilvl w:val="5"/>
        <w:numId w:val="1"/>
      </w:numPr>
      <w:spacing w:before="200" w:line="276" w:lineRule="auto"/>
      <w:ind w:left="3600"/>
      <w:outlineLvl w:val="5"/>
    </w:pPr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paragraph" w:styleId="Nagwek7">
    <w:name w:val="heading 7"/>
    <w:basedOn w:val="Normalny"/>
    <w:next w:val="Normalny"/>
    <w:qFormat/>
    <w:pPr>
      <w:keepNext/>
      <w:keepLines/>
      <w:numPr>
        <w:ilvl w:val="6"/>
        <w:numId w:val="1"/>
      </w:numPr>
      <w:spacing w:before="200" w:line="276" w:lineRule="auto"/>
      <w:ind w:left="4320"/>
      <w:outlineLvl w:val="6"/>
    </w:pPr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paragraph" w:styleId="Nagwek8">
    <w:name w:val="heading 8"/>
    <w:basedOn w:val="Normalny"/>
    <w:next w:val="Normalny"/>
    <w:qFormat/>
    <w:pPr>
      <w:keepNext/>
      <w:keepLines/>
      <w:numPr>
        <w:ilvl w:val="7"/>
        <w:numId w:val="1"/>
      </w:numPr>
      <w:spacing w:before="200" w:line="276" w:lineRule="auto"/>
      <w:ind w:left="5040"/>
      <w:outlineLvl w:val="7"/>
    </w:pPr>
    <w:rPr>
      <w:rFonts w:ascii="Cambria" w:eastAsia="Times New Roman" w:hAnsi="Cambria" w:cs="Cambria"/>
      <w:color w:val="404040"/>
      <w:sz w:val="20"/>
      <w:szCs w:val="20"/>
      <w:lang w:val="x-none"/>
    </w:rPr>
  </w:style>
  <w:style w:type="paragraph" w:styleId="Nagwek9">
    <w:name w:val="heading 9"/>
    <w:basedOn w:val="Normalny"/>
    <w:next w:val="Normalny"/>
    <w:qFormat/>
    <w:pPr>
      <w:keepNext/>
      <w:keepLines/>
      <w:numPr>
        <w:ilvl w:val="8"/>
        <w:numId w:val="1"/>
      </w:numPr>
      <w:spacing w:before="200" w:line="276" w:lineRule="auto"/>
      <w:ind w:left="5760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z1">
    <w:name w:val="WW8Num3z1"/>
    <w:rPr>
      <w:rFonts w:hint="default"/>
    </w:rPr>
  </w:style>
  <w:style w:type="character" w:customStyle="1" w:styleId="WW8Num3z2">
    <w:name w:val="WW8Num3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z4">
    <w:name w:val="WW8Num3z4"/>
    <w:rPr>
      <w:rFonts w:ascii="Symbol" w:hAnsi="Symbol" w:cs="Symbol" w:hint="default"/>
      <w:sz w:val="24"/>
    </w:rPr>
  </w:style>
  <w:style w:type="character" w:customStyle="1" w:styleId="WW8Num4z0">
    <w:name w:val="WW8Num4z0"/>
    <w:rPr>
      <w:rFonts w:ascii="Liberation Serif" w:hAnsi="Liberation Serif" w:cs="Liberation Serif"/>
    </w:rPr>
  </w:style>
  <w:style w:type="character" w:customStyle="1" w:styleId="WW8Num5z0">
    <w:name w:val="WW8Num5z0"/>
    <w:rPr>
      <w:rFonts w:ascii="Liberation Serif" w:hAnsi="Liberation Serif" w:cs="Liberation Serif"/>
    </w:rPr>
  </w:style>
  <w:style w:type="character" w:customStyle="1" w:styleId="WW8Num6z0">
    <w:name w:val="WW8Num6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z1">
    <w:name w:val="WW8Num6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z2">
    <w:name w:val="WW8Num6z2"/>
    <w:rPr>
      <w:rFonts w:hint="default"/>
    </w:rPr>
  </w:style>
  <w:style w:type="character" w:customStyle="1" w:styleId="WW8Num6z4">
    <w:name w:val="WW8Num6z4"/>
    <w:rPr>
      <w:rFonts w:ascii="Symbol" w:hAnsi="Symbol" w:cs="Symbol" w:hint="default"/>
      <w:sz w:val="24"/>
    </w:rPr>
  </w:style>
  <w:style w:type="character" w:customStyle="1" w:styleId="WW8Num7z0">
    <w:name w:val="WW8Num7z0"/>
    <w:rPr>
      <w:rFonts w:eastAsia="Tahoma"/>
    </w:rPr>
  </w:style>
  <w:style w:type="character" w:customStyle="1" w:styleId="WW8Num7z2">
    <w:name w:val="WW8Num7z2"/>
    <w:rPr>
      <w:rFonts w:ascii="Tahoma" w:eastAsia="Tahoma" w:hAnsi="Tahoma" w:cs="Tahoma"/>
      <w:b/>
      <w:bCs/>
      <w:iCs/>
      <w:sz w:val="20"/>
      <w:szCs w:val="20"/>
      <w:lang w:val="pl-PL"/>
    </w:rPr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7z1">
    <w:name w:val="WW8Num7z1"/>
    <w:rPr>
      <w:rFonts w:eastAsia="Times New Roman" w:cs="Arial"/>
      <w:b/>
      <w:i w:val="0"/>
      <w:color w:val="auto"/>
    </w:rPr>
  </w:style>
  <w:style w:type="character" w:customStyle="1" w:styleId="WW8Num3z3">
    <w:name w:val="WW8Num3z3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1">
    <w:name w:val="WW8Num4z1"/>
    <w:rPr>
      <w:rFonts w:hint="default"/>
    </w:rPr>
  </w:style>
  <w:style w:type="character" w:customStyle="1" w:styleId="WW8Num4z2">
    <w:name w:val="WW8Num4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4z4">
    <w:name w:val="WW8Num4z4"/>
    <w:rPr>
      <w:rFonts w:ascii="Symbol" w:hAnsi="Symbol" w:cs="Symbol" w:hint="default"/>
      <w:sz w:val="24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8z0">
    <w:name w:val="WW8Num8z0"/>
    <w:rPr>
      <w:rFonts w:ascii="Liberation Serif" w:hAnsi="Liberation Serif" w:cs="Liberation Serif"/>
    </w:rPr>
  </w:style>
  <w:style w:type="character" w:customStyle="1" w:styleId="WW8Num9z0">
    <w:name w:val="WW8Num9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9z1">
    <w:name w:val="WW8Num9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9z2">
    <w:name w:val="WW8Num9z2"/>
    <w:rPr>
      <w:rFonts w:hint="default"/>
    </w:rPr>
  </w:style>
  <w:style w:type="character" w:customStyle="1" w:styleId="WW8Num9z4">
    <w:name w:val="WW8Num9z4"/>
    <w:rPr>
      <w:rFonts w:ascii="Symbol" w:hAnsi="Symbol" w:cs="Symbol" w:hint="default"/>
      <w:sz w:val="24"/>
    </w:rPr>
  </w:style>
  <w:style w:type="character" w:customStyle="1" w:styleId="WW8Num4z3">
    <w:name w:val="WW8Num4z3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6z3">
    <w:name w:val="WW8Num6z3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9z3">
    <w:name w:val="WW8Num9z3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ahoma" w:hAnsi="Tahoma" w:cs="Tahoma" w:hint="default"/>
      <w:b/>
      <w:kern w:val="2"/>
      <w:sz w:val="20"/>
      <w:szCs w:val="20"/>
      <w:lang w:val="pl-PL"/>
    </w:rPr>
  </w:style>
  <w:style w:type="character" w:customStyle="1" w:styleId="WW8Num10z1">
    <w:name w:val="WW8Num10z1"/>
    <w:rPr>
      <w:rFonts w:ascii="Tahoma" w:eastAsia="Times New Roman" w:hAnsi="Tahoma" w:cs="Tahoma"/>
      <w:sz w:val="20"/>
      <w:szCs w:val="20"/>
    </w:rPr>
  </w:style>
  <w:style w:type="character" w:customStyle="1" w:styleId="WW8Num10z2">
    <w:name w:val="WW8Num10z2"/>
    <w:rPr>
      <w:rFonts w:ascii="Arial" w:hAnsi="Arial" w:cs="Arial"/>
      <w:b/>
      <w:sz w:val="20"/>
      <w:szCs w:val="20"/>
    </w:rPr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/>
    </w:rPr>
  </w:style>
  <w:style w:type="character" w:customStyle="1" w:styleId="WW8Num11z1">
    <w:name w:val="WW8Num11z1"/>
    <w:rPr>
      <w:rFonts w:cs="Times New Roman"/>
    </w:rPr>
  </w:style>
  <w:style w:type="character" w:customStyle="1" w:styleId="WW8Num12z0">
    <w:name w:val="WW8Num12z0"/>
  </w:style>
  <w:style w:type="character" w:customStyle="1" w:styleId="WW8Num13z0">
    <w:name w:val="WW8Num13z0"/>
  </w:style>
  <w:style w:type="character" w:customStyle="1" w:styleId="WW8Num13z1">
    <w:name w:val="WW8Num13z1"/>
    <w:rPr>
      <w:rFonts w:hint="default"/>
      <w:b/>
      <w:sz w:val="20"/>
      <w:szCs w:val="20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b/>
    </w:rPr>
  </w:style>
  <w:style w:type="character" w:customStyle="1" w:styleId="WW8Num15z0">
    <w:name w:val="WW8Num15z0"/>
    <w:rPr>
      <w:rFonts w:hint="default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  <w:b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Tahoma" w:hAnsi="Tahoma" w:cs="Tahoma" w:hint="default"/>
      <w:b/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ahoma" w:eastAsia="Times New Roman" w:hAnsi="Tahoma" w:cs="Tahoma" w:hint="default"/>
      <w:b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  <w:b/>
    </w:rPr>
  </w:style>
  <w:style w:type="character" w:customStyle="1" w:styleId="WW8Num22z1">
    <w:name w:val="WW8Num22z1"/>
    <w:rPr>
      <w:b/>
    </w:rPr>
  </w:style>
  <w:style w:type="character" w:customStyle="1" w:styleId="WW8Num22z2">
    <w:name w:val="WW8Num22z2"/>
    <w:rPr>
      <w:rFonts w:hint="default"/>
    </w:rPr>
  </w:style>
  <w:style w:type="character" w:customStyle="1" w:styleId="WW8Num22z3">
    <w:name w:val="WW8Num22z3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b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Times New Roman"/>
      <w:b/>
    </w:rPr>
  </w:style>
  <w:style w:type="character" w:customStyle="1" w:styleId="WW8Num24z1">
    <w:name w:val="WW8Num24z1"/>
    <w:rPr>
      <w:rFonts w:cs="Times New Roman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  <w:b/>
      <w:bCs/>
      <w:sz w:val="20"/>
      <w:szCs w:val="20"/>
    </w:rPr>
  </w:style>
  <w:style w:type="character" w:customStyle="1" w:styleId="WW8Num26z3">
    <w:name w:val="WW8Num26z3"/>
    <w:rPr>
      <w:rFonts w:hint="default"/>
    </w:rPr>
  </w:style>
  <w:style w:type="character" w:customStyle="1" w:styleId="WW8Num27z0">
    <w:name w:val="WW8Num27z0"/>
    <w:rPr>
      <w:rFonts w:ascii="Arial" w:eastAsia="Tahoma" w:hAnsi="Arial" w:cs="Arial"/>
      <w:b/>
      <w:sz w:val="20"/>
      <w:szCs w:val="8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Tahoma" w:hAnsi="Tahoma" w:cs="Tahoma" w:hint="default"/>
      <w:b/>
      <w:color w:val="000000"/>
    </w:rPr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b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Tahoma" w:eastAsia="Calibri" w:hAnsi="Tahoma" w:cs="Tahoma"/>
      <w:b w:val="0"/>
      <w:sz w:val="20"/>
      <w:szCs w:val="20"/>
      <w:lang w:eastAsia="en-US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cs="Tahoma"/>
      <w:b w:val="0"/>
      <w:bCs/>
      <w:sz w:val="20"/>
      <w:szCs w:val="20"/>
    </w:rPr>
  </w:style>
  <w:style w:type="character" w:customStyle="1" w:styleId="WW8Num30z1">
    <w:name w:val="WW8Num30z1"/>
    <w:rPr>
      <w:bCs/>
      <w:sz w:val="20"/>
      <w:szCs w:val="20"/>
    </w:rPr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hint="default"/>
      <w:b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Tahoma" w:hAnsi="Tahoma" w:cs="Tahoma"/>
      <w:b/>
      <w:bCs/>
      <w:iCs/>
      <w:sz w:val="20"/>
      <w:szCs w:val="20"/>
      <w:lang w:eastAsia="ar-SA"/>
    </w:rPr>
  </w:style>
  <w:style w:type="character" w:customStyle="1" w:styleId="WW8Num32z1">
    <w:name w:val="WW8Num32z1"/>
    <w:rPr>
      <w:rFonts w:hint="default"/>
      <w:b/>
    </w:rPr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Tahoma" w:eastAsia="Times New Roman" w:hAnsi="Tahoma" w:cs="Tahoma"/>
      <w:b/>
    </w:rPr>
  </w:style>
  <w:style w:type="character" w:customStyle="1" w:styleId="WW8Num33z1">
    <w:name w:val="WW8Num33z1"/>
    <w:rPr>
      <w:rFonts w:hint="default"/>
    </w:rPr>
  </w:style>
  <w:style w:type="character" w:customStyle="1" w:styleId="WW8Num33z3">
    <w:name w:val="WW8Num33z3"/>
    <w:rPr>
      <w:rFonts w:hint="default"/>
      <w:b/>
    </w:rPr>
  </w:style>
  <w:style w:type="character" w:customStyle="1" w:styleId="WW8Num34z0">
    <w:name w:val="WW8Num34z0"/>
    <w:rPr>
      <w:rFonts w:ascii="Tahoma" w:eastAsia="Times New Roman" w:hAnsi="Tahoma" w:cs="Tahoma"/>
      <w:b/>
      <w:bCs/>
      <w:iCs/>
      <w:sz w:val="20"/>
      <w:szCs w:val="20"/>
      <w:lang w:val="pl-PL" w:eastAsia="pl-PL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hint="default"/>
      <w:b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Tahoma" w:eastAsia="Times New Roman" w:hAnsi="Tahoma" w:cs="Tahoma" w:hint="default"/>
      <w:b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Palatino Linotype" w:hAnsi="Palatino Linotype" w:cs="Palatino Linotype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</w:rPr>
  </w:style>
  <w:style w:type="character" w:customStyle="1" w:styleId="WW8Num38z1">
    <w:name w:val="WW8Num38z1"/>
    <w:rPr>
      <w:rFonts w:hint="default"/>
    </w:rPr>
  </w:style>
  <w:style w:type="character" w:customStyle="1" w:styleId="WW8Num38z2">
    <w:name w:val="WW8Num38z2"/>
    <w:rPr>
      <w:rFonts w:ascii="Palatino Linotype" w:hAnsi="Palatino Linotype" w:cs="Palatino Linotype" w:hint="default"/>
      <w:b w:val="0"/>
      <w:i w:val="0"/>
      <w:sz w:val="24"/>
      <w:szCs w:val="24"/>
    </w:rPr>
  </w:style>
  <w:style w:type="character" w:customStyle="1" w:styleId="WW8Num38z4">
    <w:name w:val="WW8Num38z4"/>
    <w:rPr>
      <w:rFonts w:ascii="Symbol" w:hAnsi="Symbol" w:cs="Symbol" w:hint="default"/>
      <w:sz w:val="24"/>
    </w:rPr>
  </w:style>
  <w:style w:type="character" w:customStyle="1" w:styleId="WW8Num39z0">
    <w:name w:val="WW8Num39z0"/>
    <w:rPr>
      <w:rFonts w:ascii="Tahoma" w:hAnsi="Tahoma" w:cs="Tahoma" w:hint="default"/>
      <w:b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  <w:b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ahoma" w:hAnsi="Tahoma" w:cs="Tahoma" w:hint="default"/>
      <w:b/>
      <w:color w:val="000000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Symbol" w:hAnsi="Symbol" w:cs="Symbol" w:hint="default"/>
    </w:rPr>
  </w:style>
  <w:style w:type="character" w:customStyle="1" w:styleId="WW8Num42z1">
    <w:name w:val="WW8Num42z1"/>
    <w:rPr>
      <w:rFonts w:ascii="Courier New" w:hAnsi="Courier New" w:cs="Courier New" w:hint="default"/>
    </w:rPr>
  </w:style>
  <w:style w:type="character" w:customStyle="1" w:styleId="WW8Num42z2">
    <w:name w:val="WW8Num42z2"/>
    <w:rPr>
      <w:rFonts w:ascii="Wingdings" w:hAnsi="Wingdings" w:cs="Wingdings" w:hint="default"/>
    </w:rPr>
  </w:style>
  <w:style w:type="character" w:customStyle="1" w:styleId="WW8Num43z0">
    <w:name w:val="WW8Num43z0"/>
    <w:rPr>
      <w:rFonts w:ascii="Tahoma" w:hAnsi="Tahoma" w:cs="Tahoma" w:hint="default"/>
      <w:b/>
      <w:bCs/>
      <w:sz w:val="20"/>
      <w:szCs w:val="20"/>
      <w:lang w:val="pl-PL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ascii="Symbol" w:hAnsi="Symbol" w:cs="Symbol" w:hint="default"/>
      <w:color w:val="000000"/>
      <w:sz w:val="20"/>
      <w:szCs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ascii="Tahoma" w:hAnsi="Tahoma" w:cs="Times New Roman"/>
      <w:b/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ascii="Tahoma" w:eastAsia="Times New Roman" w:hAnsi="Tahoma" w:cs="Tahoma" w:hint="default"/>
      <w:b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</w:style>
  <w:style w:type="character" w:customStyle="1" w:styleId="WW8Num48z0">
    <w:name w:val="WW8Num48z0"/>
    <w:rPr>
      <w:rFonts w:cs="Times New Roman"/>
      <w:b/>
    </w:rPr>
  </w:style>
  <w:style w:type="character" w:customStyle="1" w:styleId="WW8Num48z1">
    <w:name w:val="WW8Num48z1"/>
    <w:rPr>
      <w:rFonts w:cs="Times New Roman"/>
    </w:rPr>
  </w:style>
  <w:style w:type="character" w:customStyle="1" w:styleId="WW8Num49z0">
    <w:name w:val="WW8Num49z0"/>
    <w:rPr>
      <w:rFonts w:ascii="Tahoma" w:hAnsi="Tahoma" w:cs="Tahoma" w:hint="default"/>
      <w:b/>
      <w:sz w:val="20"/>
      <w:lang w:val="pl-PL" w:eastAsia="ar-SA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hint="default"/>
      <w:b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b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hint="default"/>
      <w:b/>
    </w:rPr>
  </w:style>
  <w:style w:type="character" w:customStyle="1" w:styleId="WW8Num52z1">
    <w:name w:val="WW8Num52z1"/>
    <w:rPr>
      <w:rFonts w:ascii="Tahoma" w:eastAsia="Times New Roman" w:hAnsi="Tahoma" w:cs="Tahoma"/>
      <w:b/>
      <w:sz w:val="20"/>
      <w:szCs w:val="20"/>
      <w:lang w:val="x-none"/>
    </w:rPr>
  </w:style>
  <w:style w:type="character" w:customStyle="1" w:styleId="WW8Num52z2">
    <w:name w:val="WW8Num52z2"/>
    <w:rPr>
      <w:rFonts w:hint="default"/>
    </w:rPr>
  </w:style>
  <w:style w:type="character" w:customStyle="1" w:styleId="WW8Num52z3">
    <w:name w:val="WW8Num52z3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  <w:rPr>
      <w:rFonts w:ascii="Tahoma" w:hAnsi="Tahoma" w:cs="Tahoma" w:hint="default"/>
      <w:b/>
      <w:sz w:val="20"/>
      <w:szCs w:val="20"/>
    </w:rPr>
  </w:style>
  <w:style w:type="character" w:customStyle="1" w:styleId="WW8Num53z1">
    <w:name w:val="WW8Num53z1"/>
    <w:rPr>
      <w:rFonts w:hint="default"/>
    </w:rPr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hint="default"/>
      <w:b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ascii="Symbol" w:hAnsi="Symbol" w:cs="Symbol" w:hint="default"/>
    </w:rPr>
  </w:style>
  <w:style w:type="character" w:customStyle="1" w:styleId="WW8Num56z1">
    <w:name w:val="WW8Num56z1"/>
    <w:rPr>
      <w:rFonts w:ascii="Courier New" w:hAnsi="Courier New" w:cs="Courier New" w:hint="default"/>
    </w:rPr>
  </w:style>
  <w:style w:type="character" w:customStyle="1" w:styleId="WW8Num56z2">
    <w:name w:val="WW8Num56z2"/>
    <w:rPr>
      <w:rFonts w:ascii="Wingdings" w:hAnsi="Wingdings" w:cs="Wingdings" w:hint="default"/>
    </w:rPr>
  </w:style>
  <w:style w:type="character" w:customStyle="1" w:styleId="WW8Num57z0">
    <w:name w:val="WW8Num57z0"/>
    <w:rPr>
      <w:b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WW8Num58z0">
    <w:name w:val="WW8Num58z0"/>
  </w:style>
  <w:style w:type="character" w:customStyle="1" w:styleId="WW8Num59z0">
    <w:name w:val="WW8Num59z0"/>
    <w:rPr>
      <w:rFonts w:hint="default"/>
      <w:b/>
    </w:rPr>
  </w:style>
  <w:style w:type="character" w:customStyle="1" w:styleId="WW8Num59z1">
    <w:name w:val="WW8Num59z1"/>
  </w:style>
  <w:style w:type="character" w:customStyle="1" w:styleId="WW8Num59z2">
    <w:name w:val="WW8Num59z2"/>
  </w:style>
  <w:style w:type="character" w:customStyle="1" w:styleId="WW8Num59z3">
    <w:name w:val="WW8Num59z3"/>
  </w:style>
  <w:style w:type="character" w:customStyle="1" w:styleId="WW8Num59z4">
    <w:name w:val="WW8Num59z4"/>
  </w:style>
  <w:style w:type="character" w:customStyle="1" w:styleId="WW8Num59z5">
    <w:name w:val="WW8Num59z5"/>
  </w:style>
  <w:style w:type="character" w:customStyle="1" w:styleId="WW8Num59z6">
    <w:name w:val="WW8Num59z6"/>
  </w:style>
  <w:style w:type="character" w:customStyle="1" w:styleId="WW8Num59z7">
    <w:name w:val="WW8Num59z7"/>
  </w:style>
  <w:style w:type="character" w:customStyle="1" w:styleId="WW8Num59z8">
    <w:name w:val="WW8Num59z8"/>
  </w:style>
  <w:style w:type="character" w:customStyle="1" w:styleId="WW8Num60z0">
    <w:name w:val="WW8Num60z0"/>
    <w:rPr>
      <w:rFonts w:ascii="Arial" w:hAnsi="Arial" w:cs="Arial" w:hint="default"/>
      <w:b/>
      <w:i w:val="0"/>
      <w:caps w:val="0"/>
      <w:smallCaps w:val="0"/>
      <w:strike w:val="0"/>
      <w:dstrike w:val="0"/>
      <w:vanish w:val="0"/>
      <w:color w:val="000000"/>
      <w:position w:val="0"/>
      <w:sz w:val="20"/>
      <w:szCs w:val="20"/>
      <w:vertAlign w:val="baseline"/>
    </w:rPr>
  </w:style>
  <w:style w:type="character" w:customStyle="1" w:styleId="WW8Num60z1">
    <w:name w:val="WW8Num60z1"/>
    <w:rPr>
      <w:rFonts w:ascii="Arial" w:hAnsi="Arial" w:cs="Arial" w:hint="default"/>
      <w:b w:val="0"/>
      <w:i w:val="0"/>
      <w:sz w:val="20"/>
      <w:szCs w:val="20"/>
    </w:rPr>
  </w:style>
  <w:style w:type="character" w:customStyle="1" w:styleId="WW8Num60z2">
    <w:name w:val="WW8Num60z2"/>
    <w:rPr>
      <w:rFonts w:hint="default"/>
    </w:rPr>
  </w:style>
  <w:style w:type="character" w:customStyle="1" w:styleId="WW8Num60z4">
    <w:name w:val="WW8Num60z4"/>
    <w:rPr>
      <w:rFonts w:ascii="Symbol" w:hAnsi="Symbol" w:cs="Symbol" w:hint="default"/>
      <w:sz w:val="24"/>
    </w:rPr>
  </w:style>
  <w:style w:type="character" w:customStyle="1" w:styleId="WW8Num61z0">
    <w:name w:val="WW8Num61z0"/>
  </w:style>
  <w:style w:type="character" w:customStyle="1" w:styleId="WW8Num61z1">
    <w:name w:val="WW8Num61z1"/>
  </w:style>
  <w:style w:type="character" w:customStyle="1" w:styleId="WW8Num61z2">
    <w:name w:val="WW8Num61z2"/>
  </w:style>
  <w:style w:type="character" w:customStyle="1" w:styleId="WW8Num61z3">
    <w:name w:val="WW8Num61z3"/>
  </w:style>
  <w:style w:type="character" w:customStyle="1" w:styleId="WW8Num61z4">
    <w:name w:val="WW8Num61z4"/>
  </w:style>
  <w:style w:type="character" w:customStyle="1" w:styleId="WW8Num61z5">
    <w:name w:val="WW8Num61z5"/>
  </w:style>
  <w:style w:type="character" w:customStyle="1" w:styleId="WW8Num61z6">
    <w:name w:val="WW8Num61z6"/>
  </w:style>
  <w:style w:type="character" w:customStyle="1" w:styleId="WW8Num61z7">
    <w:name w:val="WW8Num61z7"/>
  </w:style>
  <w:style w:type="character" w:customStyle="1" w:styleId="WW8Num61z8">
    <w:name w:val="WW8Num61z8"/>
  </w:style>
  <w:style w:type="character" w:customStyle="1" w:styleId="WW8Num62z0">
    <w:name w:val="WW8Num62z0"/>
    <w:rPr>
      <w:rFonts w:ascii="Symbol" w:hAnsi="Symbol" w:cs="Symbol" w:hint="default"/>
    </w:rPr>
  </w:style>
  <w:style w:type="character" w:customStyle="1" w:styleId="WW8Num62z1">
    <w:name w:val="WW8Num62z1"/>
    <w:rPr>
      <w:rFonts w:ascii="Courier New" w:hAnsi="Courier New" w:cs="Courier New" w:hint="default"/>
    </w:rPr>
  </w:style>
  <w:style w:type="character" w:customStyle="1" w:styleId="WW8Num62z2">
    <w:name w:val="WW8Num62z2"/>
    <w:rPr>
      <w:rFonts w:ascii="Wingdings" w:hAnsi="Wingdings" w:cs="Wingdings" w:hint="default"/>
    </w:rPr>
  </w:style>
  <w:style w:type="character" w:customStyle="1" w:styleId="WW8Num63z0">
    <w:name w:val="WW8Num63z0"/>
    <w:rPr>
      <w:rFonts w:hint="default"/>
      <w:b/>
      <w:sz w:val="20"/>
      <w:szCs w:val="20"/>
    </w:rPr>
  </w:style>
  <w:style w:type="character" w:customStyle="1" w:styleId="WW8Num63z1">
    <w:name w:val="WW8Num63z1"/>
    <w:rPr>
      <w:rFonts w:hint="default"/>
      <w:b/>
    </w:rPr>
  </w:style>
  <w:style w:type="character" w:customStyle="1" w:styleId="WW8Num63z2">
    <w:name w:val="WW8Num63z2"/>
    <w:rPr>
      <w:rFonts w:hint="default"/>
      <w:b/>
      <w:i w:val="0"/>
      <w:sz w:val="20"/>
      <w:szCs w:val="20"/>
    </w:rPr>
  </w:style>
  <w:style w:type="character" w:customStyle="1" w:styleId="WW8Num63z3">
    <w:name w:val="WW8Num63z3"/>
    <w:rPr>
      <w:rFonts w:hint="default"/>
      <w:lang w:val="pl-PL"/>
    </w:rPr>
  </w:style>
  <w:style w:type="character" w:customStyle="1" w:styleId="WW8Num63z4">
    <w:name w:val="WW8Num63z4"/>
  </w:style>
  <w:style w:type="character" w:customStyle="1" w:styleId="WW8Num63z5">
    <w:name w:val="WW8Num63z5"/>
  </w:style>
  <w:style w:type="character" w:customStyle="1" w:styleId="WW8Num63z6">
    <w:name w:val="WW8Num63z6"/>
  </w:style>
  <w:style w:type="character" w:customStyle="1" w:styleId="WW8Num63z7">
    <w:name w:val="WW8Num63z7"/>
  </w:style>
  <w:style w:type="character" w:customStyle="1" w:styleId="WW8Num63z8">
    <w:name w:val="WW8Num63z8"/>
  </w:style>
  <w:style w:type="character" w:customStyle="1" w:styleId="WW8Num64z0">
    <w:name w:val="WW8Num64z0"/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hAnsi="Symbol" w:cs="Symbol" w:hint="default"/>
      <w:color w:val="000000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cs="Times New Roman"/>
      <w:b/>
    </w:rPr>
  </w:style>
  <w:style w:type="character" w:customStyle="1" w:styleId="WW8Num67z0">
    <w:name w:val="WW8Num67z0"/>
    <w:rPr>
      <w:rFonts w:ascii="Tahoma" w:hAnsi="Tahoma" w:cs="Tahoma"/>
      <w:b/>
      <w:sz w:val="20"/>
      <w:szCs w:val="20"/>
      <w:lang w:val="pl-PL"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cs="Times New Roman"/>
    </w:rPr>
  </w:style>
  <w:style w:type="character" w:customStyle="1" w:styleId="WW8Num70z0">
    <w:name w:val="WW8Num70z0"/>
    <w:rPr>
      <w:rFonts w:hint="default"/>
    </w:rPr>
  </w:style>
  <w:style w:type="character" w:customStyle="1" w:styleId="WW8Num71z0">
    <w:name w:val="WW8Num71z0"/>
    <w:rPr>
      <w:rFonts w:ascii="Tahoma" w:eastAsia="Times New Roman" w:hAnsi="Tahoma" w:cs="Tahoma" w:hint="default"/>
      <w:b/>
    </w:rPr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Times New Roman"/>
      <w:b/>
    </w:rPr>
  </w:style>
  <w:style w:type="character" w:customStyle="1" w:styleId="WW8Num72z1">
    <w:name w:val="WW8Num72z1"/>
  </w:style>
  <w:style w:type="character" w:customStyle="1" w:styleId="WW8Num72z2">
    <w:name w:val="WW8Num72z2"/>
  </w:style>
  <w:style w:type="character" w:customStyle="1" w:styleId="WW8Num72z3">
    <w:name w:val="WW8Num72z3"/>
  </w:style>
  <w:style w:type="character" w:customStyle="1" w:styleId="WW8Num72z4">
    <w:name w:val="WW8Num72z4"/>
  </w:style>
  <w:style w:type="character" w:customStyle="1" w:styleId="WW8Num72z5">
    <w:name w:val="WW8Num72z5"/>
  </w:style>
  <w:style w:type="character" w:customStyle="1" w:styleId="WW8Num72z6">
    <w:name w:val="WW8Num72z6"/>
  </w:style>
  <w:style w:type="character" w:customStyle="1" w:styleId="WW8Num72z7">
    <w:name w:val="WW8Num72z7"/>
  </w:style>
  <w:style w:type="character" w:customStyle="1" w:styleId="WW8Num72z8">
    <w:name w:val="WW8Num72z8"/>
  </w:style>
  <w:style w:type="character" w:customStyle="1" w:styleId="WW8Num73z0">
    <w:name w:val="WW8Num73z0"/>
  </w:style>
  <w:style w:type="character" w:customStyle="1" w:styleId="WW8Num73z1">
    <w:name w:val="WW8Num73z1"/>
  </w:style>
  <w:style w:type="character" w:customStyle="1" w:styleId="WW8Num73z2">
    <w:name w:val="WW8Num73z2"/>
  </w:style>
  <w:style w:type="character" w:customStyle="1" w:styleId="WW8Num73z3">
    <w:name w:val="WW8Num73z3"/>
  </w:style>
  <w:style w:type="character" w:customStyle="1" w:styleId="WW8Num73z4">
    <w:name w:val="WW8Num73z4"/>
  </w:style>
  <w:style w:type="character" w:customStyle="1" w:styleId="WW8Num73z5">
    <w:name w:val="WW8Num73z5"/>
  </w:style>
  <w:style w:type="character" w:customStyle="1" w:styleId="WW8Num73z6">
    <w:name w:val="WW8Num73z6"/>
  </w:style>
  <w:style w:type="character" w:customStyle="1" w:styleId="WW8Num73z7">
    <w:name w:val="WW8Num73z7"/>
  </w:style>
  <w:style w:type="character" w:customStyle="1" w:styleId="WW8Num73z8">
    <w:name w:val="WW8Num73z8"/>
  </w:style>
  <w:style w:type="character" w:customStyle="1" w:styleId="WW8Num74z0">
    <w:name w:val="WW8Num74z0"/>
  </w:style>
  <w:style w:type="character" w:customStyle="1" w:styleId="WW8Num74z1">
    <w:name w:val="WW8Num74z1"/>
  </w:style>
  <w:style w:type="character" w:customStyle="1" w:styleId="WW8Num74z2">
    <w:name w:val="WW8Num74z2"/>
  </w:style>
  <w:style w:type="character" w:customStyle="1" w:styleId="WW8Num74z3">
    <w:name w:val="WW8Num74z3"/>
  </w:style>
  <w:style w:type="character" w:customStyle="1" w:styleId="WW8Num74z4">
    <w:name w:val="WW8Num74z4"/>
  </w:style>
  <w:style w:type="character" w:customStyle="1" w:styleId="WW8Num74z5">
    <w:name w:val="WW8Num74z5"/>
  </w:style>
  <w:style w:type="character" w:customStyle="1" w:styleId="WW8Num74z6">
    <w:name w:val="WW8Num74z6"/>
  </w:style>
  <w:style w:type="character" w:customStyle="1" w:styleId="WW8Num74z7">
    <w:name w:val="WW8Num74z7"/>
  </w:style>
  <w:style w:type="character" w:customStyle="1" w:styleId="WW8Num74z8">
    <w:name w:val="WW8Num74z8"/>
  </w:style>
  <w:style w:type="character" w:customStyle="1" w:styleId="WW8Num75z0">
    <w:name w:val="WW8Num75z0"/>
    <w:rPr>
      <w:rFonts w:hint="default"/>
      <w:b w:val="0"/>
    </w:rPr>
  </w:style>
  <w:style w:type="character" w:customStyle="1" w:styleId="WW8Num75z1">
    <w:name w:val="WW8Num75z1"/>
    <w:rPr>
      <w:rFonts w:hint="default"/>
    </w:rPr>
  </w:style>
  <w:style w:type="character" w:customStyle="1" w:styleId="WW8Num76z0">
    <w:name w:val="WW8Num76z0"/>
    <w:rPr>
      <w:rFonts w:cs="Times New Roman"/>
    </w:rPr>
  </w:style>
  <w:style w:type="character" w:customStyle="1" w:styleId="WW8Num76z1">
    <w:name w:val="WW8Num76z1"/>
  </w:style>
  <w:style w:type="character" w:customStyle="1" w:styleId="WW8Num76z2">
    <w:name w:val="WW8Num76z2"/>
  </w:style>
  <w:style w:type="character" w:customStyle="1" w:styleId="WW8Num76z3">
    <w:name w:val="WW8Num76z3"/>
  </w:style>
  <w:style w:type="character" w:customStyle="1" w:styleId="WW8Num76z4">
    <w:name w:val="WW8Num76z4"/>
  </w:style>
  <w:style w:type="character" w:customStyle="1" w:styleId="WW8Num76z5">
    <w:name w:val="WW8Num76z5"/>
  </w:style>
  <w:style w:type="character" w:customStyle="1" w:styleId="WW8Num76z6">
    <w:name w:val="WW8Num76z6"/>
  </w:style>
  <w:style w:type="character" w:customStyle="1" w:styleId="WW8Num76z7">
    <w:name w:val="WW8Num76z7"/>
  </w:style>
  <w:style w:type="character" w:customStyle="1" w:styleId="WW8Num76z8">
    <w:name w:val="WW8Num76z8"/>
  </w:style>
  <w:style w:type="character" w:customStyle="1" w:styleId="WW8Num77z0">
    <w:name w:val="WW8Num77z0"/>
    <w:rPr>
      <w:rFonts w:ascii="Tahoma" w:eastAsia="Times New Roman" w:hAnsi="Tahoma" w:cs="Tahoma" w:hint="default"/>
      <w:b/>
      <w:bCs/>
      <w:iCs/>
      <w:sz w:val="20"/>
      <w:szCs w:val="20"/>
      <w:lang w:val="x-none" w:eastAsia="ar-SA"/>
    </w:rPr>
  </w:style>
  <w:style w:type="character" w:customStyle="1" w:styleId="WW8Num77z1">
    <w:name w:val="WW8Num77z1"/>
  </w:style>
  <w:style w:type="character" w:customStyle="1" w:styleId="WW8Num77z2">
    <w:name w:val="WW8Num77z2"/>
  </w:style>
  <w:style w:type="character" w:customStyle="1" w:styleId="WW8Num77z3">
    <w:name w:val="WW8Num77z3"/>
  </w:style>
  <w:style w:type="character" w:customStyle="1" w:styleId="WW8Num77z4">
    <w:name w:val="WW8Num77z4"/>
  </w:style>
  <w:style w:type="character" w:customStyle="1" w:styleId="WW8Num77z5">
    <w:name w:val="WW8Num77z5"/>
  </w:style>
  <w:style w:type="character" w:customStyle="1" w:styleId="WW8Num77z6">
    <w:name w:val="WW8Num77z6"/>
  </w:style>
  <w:style w:type="character" w:customStyle="1" w:styleId="WW8Num77z7">
    <w:name w:val="WW8Num77z7"/>
  </w:style>
  <w:style w:type="character" w:customStyle="1" w:styleId="WW8Num77z8">
    <w:name w:val="WW8Num77z8"/>
  </w:style>
  <w:style w:type="character" w:customStyle="1" w:styleId="WW8Num78z0">
    <w:name w:val="WW8Num78z0"/>
    <w:rPr>
      <w:rFonts w:ascii="Tahoma" w:eastAsia="Times New Roman" w:hAnsi="Tahoma" w:cs="Tahoma"/>
      <w:b/>
      <w:color w:val="000000"/>
    </w:rPr>
  </w:style>
  <w:style w:type="character" w:customStyle="1" w:styleId="WW8Num78z1">
    <w:name w:val="WW8Num78z1"/>
  </w:style>
  <w:style w:type="character" w:customStyle="1" w:styleId="WW8Num78z2">
    <w:name w:val="WW8Num78z2"/>
  </w:style>
  <w:style w:type="character" w:customStyle="1" w:styleId="WW8Num78z3">
    <w:name w:val="WW8Num78z3"/>
  </w:style>
  <w:style w:type="character" w:customStyle="1" w:styleId="WW8Num78z4">
    <w:name w:val="WW8Num78z4"/>
  </w:style>
  <w:style w:type="character" w:customStyle="1" w:styleId="WW8Num78z5">
    <w:name w:val="WW8Num78z5"/>
  </w:style>
  <w:style w:type="character" w:customStyle="1" w:styleId="WW8Num78z6">
    <w:name w:val="WW8Num78z6"/>
  </w:style>
  <w:style w:type="character" w:customStyle="1" w:styleId="WW8Num78z7">
    <w:name w:val="WW8Num78z7"/>
  </w:style>
  <w:style w:type="character" w:customStyle="1" w:styleId="WW8Num78z8">
    <w:name w:val="WW8Num78z8"/>
  </w:style>
  <w:style w:type="character" w:customStyle="1" w:styleId="WW8Num79z0">
    <w:name w:val="WW8Num79z0"/>
    <w:rPr>
      <w:rFonts w:ascii="Symbol" w:hAnsi="Symbol" w:cs="Symbol" w:hint="default"/>
    </w:rPr>
  </w:style>
  <w:style w:type="character" w:customStyle="1" w:styleId="WW8Num79z1">
    <w:name w:val="WW8Num79z1"/>
    <w:rPr>
      <w:rFonts w:ascii="Courier New" w:hAnsi="Courier New" w:cs="Courier New" w:hint="default"/>
    </w:rPr>
  </w:style>
  <w:style w:type="character" w:customStyle="1" w:styleId="WW8Num79z2">
    <w:name w:val="WW8Num79z2"/>
    <w:rPr>
      <w:rFonts w:ascii="Wingdings" w:hAnsi="Wingdings" w:cs="Wingdings" w:hint="default"/>
    </w:rPr>
  </w:style>
  <w:style w:type="character" w:customStyle="1" w:styleId="Domylnaczcionkaakapitu4">
    <w:name w:val="Domyślna czcionka akapitu4"/>
  </w:style>
  <w:style w:type="character" w:customStyle="1" w:styleId="Nagwek1Znak">
    <w:name w:val="Nagłówek 1 Znak"/>
    <w:rPr>
      <w:rFonts w:ascii="Cambria" w:eastAsia="Times New Roman" w:hAnsi="Cambria" w:cs="Tahoma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ascii="Cambria" w:eastAsia="Times New Roman" w:hAnsi="Cambria" w:cs="Tahoma"/>
      <w:b/>
      <w:bCs/>
      <w:color w:val="4F81BD"/>
      <w:sz w:val="26"/>
      <w:szCs w:val="26"/>
    </w:rPr>
  </w:style>
  <w:style w:type="character" w:customStyle="1" w:styleId="Nagwek3Znak">
    <w:name w:val="Nagłówek 3 Znak"/>
    <w:rPr>
      <w:rFonts w:ascii="Cambria" w:eastAsia="Times New Roman" w:hAnsi="Cambria" w:cs="Cambria"/>
      <w:b/>
      <w:bCs/>
      <w:sz w:val="26"/>
      <w:szCs w:val="26"/>
    </w:rPr>
  </w:style>
  <w:style w:type="character" w:customStyle="1" w:styleId="Nagwek4Znak">
    <w:name w:val="Nagłówek 4 Znak"/>
    <w:rPr>
      <w:rFonts w:ascii="Calibri" w:eastAsia="Times New Roman" w:hAnsi="Calibri" w:cs="Calibri"/>
      <w:b/>
      <w:bCs/>
      <w:sz w:val="28"/>
      <w:szCs w:val="28"/>
    </w:rPr>
  </w:style>
  <w:style w:type="character" w:styleId="Hipercze">
    <w:name w:val="Hyperlink"/>
    <w:rPr>
      <w:u w:val="single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val="en-US"/>
    </w:rPr>
  </w:style>
  <w:style w:type="character" w:customStyle="1" w:styleId="NagwekZnak">
    <w:name w:val="Nagłówek Znak"/>
    <w:rPr>
      <w:sz w:val="24"/>
      <w:szCs w:val="24"/>
      <w:lang w:val="en-US"/>
    </w:rPr>
  </w:style>
  <w:style w:type="character" w:customStyle="1" w:styleId="StopkaZnak">
    <w:name w:val="Stopka Znak"/>
    <w:rPr>
      <w:sz w:val="24"/>
      <w:szCs w:val="24"/>
      <w:lang w:val="en-US"/>
    </w:rPr>
  </w:style>
  <w:style w:type="character" w:customStyle="1" w:styleId="TekstpodstawowyZnak">
    <w:name w:val="Tekst podstawowy Znak"/>
    <w:rPr>
      <w:kern w:val="2"/>
      <w:sz w:val="24"/>
      <w:szCs w:val="24"/>
    </w:rPr>
  </w:style>
  <w:style w:type="character" w:customStyle="1" w:styleId="AkapitzlistZnak">
    <w:name w:val="Akapit z listą Znak"/>
    <w:rPr>
      <w:rFonts w:eastAsia="Times New Roman"/>
      <w:sz w:val="24"/>
      <w:szCs w:val="24"/>
    </w:rPr>
  </w:style>
  <w:style w:type="character" w:customStyle="1" w:styleId="TytuZnak">
    <w:name w:val="Tytuł Znak"/>
    <w:rPr>
      <w:rFonts w:ascii="Tahoma" w:eastAsia="Times New Roman" w:hAnsi="Tahoma" w:cs="Tahoma"/>
      <w:b/>
      <w:bCs/>
      <w:sz w:val="24"/>
      <w:szCs w:val="24"/>
    </w:rPr>
  </w:style>
  <w:style w:type="character" w:customStyle="1" w:styleId="Tekstpodstawowy2Znak">
    <w:name w:val="Tekst podstawowy 2 Znak"/>
    <w:rPr>
      <w:rFonts w:ascii="Tahoma" w:eastAsia="Times New Roman" w:hAnsi="Tahoma" w:cs="Tahoma"/>
      <w:b/>
      <w:sz w:val="22"/>
    </w:rPr>
  </w:style>
  <w:style w:type="character" w:customStyle="1" w:styleId="Odwoaniedokomentarza3">
    <w:name w:val="Odwołanie do komentarza3"/>
    <w:rPr>
      <w:sz w:val="16"/>
      <w:szCs w:val="16"/>
    </w:rPr>
  </w:style>
  <w:style w:type="character" w:customStyle="1" w:styleId="TekstkomentarzaZnak">
    <w:name w:val="Tekst komentarza Znak"/>
    <w:rPr>
      <w:rFonts w:ascii="Tahoma" w:eastAsia="Times New Roman" w:hAnsi="Tahoma" w:cs="Tahoma"/>
    </w:rPr>
  </w:style>
  <w:style w:type="character" w:customStyle="1" w:styleId="TematkomentarzaZnak">
    <w:name w:val="Temat komentarza Znak"/>
    <w:rPr>
      <w:rFonts w:ascii="Tahoma" w:eastAsia="Times New Roman" w:hAnsi="Tahoma" w:cs="Tahoma"/>
      <w:b/>
      <w:bCs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Tekstpodstawowy3Znak">
    <w:name w:val="Tekst podstawowy 3 Znak"/>
    <w:rPr>
      <w:rFonts w:ascii="Tahoma" w:eastAsia="Times New Roman" w:hAnsi="Tahoma" w:cs="Tahoma"/>
      <w:b/>
      <w:bCs/>
      <w:sz w:val="24"/>
    </w:rPr>
  </w:style>
  <w:style w:type="character" w:customStyle="1" w:styleId="HTML-wstpniesformatowanyZnak">
    <w:name w:val="HTML - wstępnie sformatowany Znak"/>
    <w:rPr>
      <w:rFonts w:ascii="Courier New" w:eastAsia="Times New Roman" w:hAnsi="Courier New" w:cs="Courier New"/>
    </w:rPr>
  </w:style>
  <w:style w:type="character" w:customStyle="1" w:styleId="TekstprzypisukocowegoZnak">
    <w:name w:val="Tekst przypisu końcowego Znak"/>
    <w:rPr>
      <w:rFonts w:ascii="Tahoma" w:eastAsia="Times New Roman" w:hAnsi="Tahoma" w:cs="Tahoma"/>
    </w:rPr>
  </w:style>
  <w:style w:type="character" w:customStyle="1" w:styleId="Znakiprzypiswkocowych">
    <w:name w:val="Znaki przypisów końcowych"/>
    <w:rPr>
      <w:vertAlign w:val="superscript"/>
    </w:rPr>
  </w:style>
  <w:style w:type="character" w:styleId="Pogrubienie">
    <w:name w:val="Strong"/>
    <w:qFormat/>
    <w:rPr>
      <w:b/>
      <w:bCs/>
    </w:rPr>
  </w:style>
  <w:style w:type="character" w:customStyle="1" w:styleId="TekstprzypisudolnegoZnak">
    <w:name w:val="Tekst przypisu dolnego Znak"/>
    <w:rPr>
      <w:rFonts w:ascii="Tahoma" w:eastAsia="Times New Roman" w:hAnsi="Tahoma" w:cs="Tahom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Nagwek5Znak">
    <w:name w:val="Nagłówek 5 Znak"/>
    <w:rPr>
      <w:rFonts w:ascii="Cambria" w:eastAsia="Times New Roman" w:hAnsi="Cambria" w:cs="Cambria"/>
      <w:color w:val="243F60"/>
      <w:sz w:val="22"/>
      <w:szCs w:val="22"/>
      <w:lang w:val="x-none"/>
    </w:rPr>
  </w:style>
  <w:style w:type="character" w:customStyle="1" w:styleId="Nagwek6Znak">
    <w:name w:val="Nagłówek 6 Znak"/>
    <w:rPr>
      <w:rFonts w:ascii="Cambria" w:eastAsia="Times New Roman" w:hAnsi="Cambria" w:cs="Cambria"/>
      <w:i/>
      <w:iCs/>
      <w:color w:val="243F60"/>
      <w:sz w:val="22"/>
      <w:szCs w:val="22"/>
      <w:lang w:val="x-none"/>
    </w:rPr>
  </w:style>
  <w:style w:type="character" w:customStyle="1" w:styleId="Nagwek7Znak">
    <w:name w:val="Nagłówek 7 Znak"/>
    <w:rPr>
      <w:rFonts w:ascii="Cambria" w:eastAsia="Times New Roman" w:hAnsi="Cambria" w:cs="Cambria"/>
      <w:i/>
      <w:iCs/>
      <w:color w:val="404040"/>
      <w:sz w:val="22"/>
      <w:szCs w:val="22"/>
      <w:lang w:val="x-none"/>
    </w:rPr>
  </w:style>
  <w:style w:type="character" w:customStyle="1" w:styleId="Nagwek8Znak">
    <w:name w:val="Nagłówek 8 Znak"/>
    <w:rPr>
      <w:rFonts w:ascii="Cambria" w:eastAsia="Times New Roman" w:hAnsi="Cambria" w:cs="Cambria"/>
      <w:color w:val="404040"/>
      <w:lang w:val="x-none"/>
    </w:rPr>
  </w:style>
  <w:style w:type="character" w:customStyle="1" w:styleId="Nagwek9Znak">
    <w:name w:val="Nagłówek 9 Znak"/>
    <w:rPr>
      <w:rFonts w:ascii="Cambria" w:eastAsia="Times New Roman" w:hAnsi="Cambria" w:cs="Cambria"/>
      <w:i/>
      <w:iCs/>
      <w:color w:val="404040"/>
      <w:lang w:val="x-none"/>
    </w:rPr>
  </w:style>
  <w:style w:type="character" w:styleId="Numerstrony">
    <w:name w:val="page number"/>
  </w:style>
  <w:style w:type="character" w:customStyle="1" w:styleId="Nierozpoznanawzmianka1">
    <w:name w:val="Nierozpoznana wzmianka1"/>
    <w:rPr>
      <w:color w:val="808080"/>
      <w:shd w:val="clear" w:color="auto" w:fill="E6E6E6"/>
    </w:rPr>
  </w:style>
  <w:style w:type="character" w:customStyle="1" w:styleId="ng-binding">
    <w:name w:val="ng-binding"/>
  </w:style>
  <w:style w:type="character" w:customStyle="1" w:styleId="NormalBoldChar">
    <w:name w:val="NormalBold Char"/>
    <w:rPr>
      <w:rFonts w:eastAsia="Times New Roman"/>
      <w:b/>
      <w:sz w:val="24"/>
      <w:szCs w:val="22"/>
      <w:lang w:val="x-none"/>
    </w:rPr>
  </w:style>
  <w:style w:type="character" w:styleId="Tekstzastpczy">
    <w:name w:val="Placeholder Text"/>
    <w:rPr>
      <w:color w:val="808080"/>
    </w:rPr>
  </w:style>
  <w:style w:type="character" w:customStyle="1" w:styleId="st">
    <w:name w:val="st"/>
  </w:style>
  <w:style w:type="character" w:styleId="Uwydatnienie">
    <w:name w:val="Emphasis"/>
    <w:qFormat/>
    <w:rPr>
      <w:i/>
      <w:iCs/>
    </w:rPr>
  </w:style>
  <w:style w:type="character" w:customStyle="1" w:styleId="WW8Num8z2">
    <w:name w:val="WW8Num8z2"/>
  </w:style>
  <w:style w:type="character" w:customStyle="1" w:styleId="WW8Num8z1">
    <w:name w:val="WW8Num8z1"/>
    <w:rPr>
      <w:rFonts w:ascii="Arial" w:eastAsia="Arial" w:hAnsi="Arial" w:cs="Arial"/>
      <w:b w:val="0"/>
      <w:i w:val="0"/>
      <w:sz w:val="20"/>
      <w:szCs w:val="20"/>
    </w:rPr>
  </w:style>
  <w:style w:type="character" w:customStyle="1" w:styleId="ListLabel10">
    <w:name w:val="ListLabel 10"/>
    <w:rPr>
      <w:b/>
    </w:rPr>
  </w:style>
  <w:style w:type="character" w:customStyle="1" w:styleId="ListLabel11">
    <w:name w:val="ListLabel 11"/>
    <w:rPr>
      <w:rFonts w:eastAsia="Times New Roman" w:cs="Arial"/>
      <w:b/>
      <w:i w:val="0"/>
      <w:color w:val="auto"/>
    </w:rPr>
  </w:style>
  <w:style w:type="character" w:customStyle="1" w:styleId="ListLabel5">
    <w:name w:val="ListLabel 5"/>
    <w:rPr>
      <w:b/>
    </w:rPr>
  </w:style>
  <w:style w:type="character" w:customStyle="1" w:styleId="ListLabel6">
    <w:name w:val="ListLabel 6"/>
    <w:rPr>
      <w:rFonts w:eastAsia="Times New Roman" w:cs="Arial"/>
      <w:b/>
      <w:i w:val="0"/>
      <w:color w:val="auto"/>
    </w:rPr>
  </w:style>
  <w:style w:type="character" w:customStyle="1" w:styleId="ListLabel9">
    <w:name w:val="ListLabel 9"/>
    <w:rPr>
      <w:rFonts w:eastAsia="Arial"/>
      <w:bCs/>
      <w:szCs w:val="20"/>
    </w:rPr>
  </w:style>
  <w:style w:type="character" w:customStyle="1" w:styleId="ListLabel8">
    <w:name w:val="ListLabel 8"/>
    <w:rPr>
      <w:rFonts w:eastAsia="Tahoma"/>
      <w:szCs w:val="20"/>
    </w:rPr>
  </w:style>
  <w:style w:type="character" w:customStyle="1" w:styleId="ListLabel7">
    <w:name w:val="ListLabel 7"/>
    <w:rPr>
      <w:rFonts w:eastAsia="Tahoma"/>
      <w:bCs/>
      <w:kern w:val="2"/>
      <w:szCs w:val="20"/>
      <w:lang w:eastAsia="pl-PL"/>
    </w:rPr>
  </w:style>
  <w:style w:type="character" w:customStyle="1" w:styleId="ListLabel4">
    <w:name w:val="ListLabel 4"/>
    <w:rPr>
      <w:b/>
    </w:rPr>
  </w:style>
  <w:style w:type="character" w:customStyle="1" w:styleId="ListLabel3">
    <w:name w:val="ListLabel 3"/>
    <w:rPr>
      <w:rFonts w:eastAsia="Tahoma"/>
      <w:bCs/>
      <w:szCs w:val="20"/>
    </w:rPr>
  </w:style>
  <w:style w:type="character" w:customStyle="1" w:styleId="ListLabel2">
    <w:name w:val="ListLabel 2"/>
    <w:rPr>
      <w:rFonts w:eastAsia="Arial"/>
      <w:bCs/>
      <w:iCs w:val="0"/>
      <w:color w:val="auto"/>
    </w:rPr>
  </w:style>
  <w:style w:type="character" w:customStyle="1" w:styleId="ListLabel1">
    <w:name w:val="ListLabel 1"/>
    <w:rPr>
      <w:b/>
    </w:rPr>
  </w:style>
  <w:style w:type="character" w:customStyle="1" w:styleId="highlight">
    <w:name w:val="highlight"/>
  </w:style>
  <w:style w:type="character" w:customStyle="1" w:styleId="Nierozpoznanawzmianka10">
    <w:name w:val="Nierozpoznana wzmianka1"/>
    <w:rPr>
      <w:color w:val="808080"/>
      <w:shd w:val="clear" w:color="auto" w:fill="E6E6E6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Pogrubienie1">
    <w:name w:val="Pogrubienie1"/>
    <w:rPr>
      <w:b/>
    </w:rPr>
  </w:style>
  <w:style w:type="character" w:customStyle="1" w:styleId="Odwoaniedokomentarza1">
    <w:name w:val="Odwołanie do komentarza1"/>
    <w:rPr>
      <w:sz w:val="16"/>
    </w:rPr>
  </w:style>
  <w:style w:type="character" w:customStyle="1" w:styleId="Numerstrony1">
    <w:name w:val="Numer strony1"/>
  </w:style>
  <w:style w:type="character" w:customStyle="1" w:styleId="Domylnaczcionkaakapitu1">
    <w:name w:val="Domyślna czcionka akapitu1"/>
  </w:style>
  <w:style w:type="character" w:customStyle="1" w:styleId="ListLabel12">
    <w:name w:val="ListLabel 12"/>
    <w:rPr>
      <w:rFonts w:eastAsia="Tahoma"/>
    </w:rPr>
  </w:style>
  <w:style w:type="character" w:customStyle="1" w:styleId="ListLabel13">
    <w:name w:val="ListLabel 13"/>
    <w:rPr>
      <w:rFonts w:eastAsia="Tahoma"/>
    </w:rPr>
  </w:style>
  <w:style w:type="character" w:customStyle="1" w:styleId="ListLabel14">
    <w:name w:val="ListLabel 14"/>
    <w:rPr>
      <w:rFonts w:eastAsia="Arial"/>
      <w:b/>
      <w:sz w:val="20"/>
    </w:rPr>
  </w:style>
  <w:style w:type="character" w:customStyle="1" w:styleId="ListLabel15">
    <w:name w:val="ListLabel 15"/>
    <w:rPr>
      <w:rFonts w:eastAsia="Tahoma"/>
    </w:rPr>
  </w:style>
  <w:style w:type="character" w:customStyle="1" w:styleId="ListLabel16">
    <w:name w:val="ListLabel 16"/>
    <w:rPr>
      <w:rFonts w:eastAsia="Tahoma"/>
    </w:rPr>
  </w:style>
  <w:style w:type="character" w:customStyle="1" w:styleId="ListLabel17">
    <w:name w:val="ListLabel 17"/>
    <w:rPr>
      <w:rFonts w:eastAsia="Arial"/>
      <w:b/>
      <w:sz w:val="20"/>
    </w:rPr>
  </w:style>
  <w:style w:type="character" w:customStyle="1" w:styleId="Znakinumeracji">
    <w:name w:val="Znaki numeracji"/>
    <w:rPr>
      <w:rFonts w:ascii="Tahoma" w:hAnsi="Tahoma" w:cs="Tahoma"/>
      <w:b/>
      <w:bCs/>
      <w:sz w:val="20"/>
      <w:szCs w:val="20"/>
    </w:rPr>
  </w:style>
  <w:style w:type="character" w:customStyle="1" w:styleId="WW8Num22z4">
    <w:name w:val="WW8Num22z4"/>
  </w:style>
  <w:style w:type="character" w:customStyle="1" w:styleId="WW8Num26z1">
    <w:name w:val="WW8Num26z1"/>
    <w:rPr>
      <w:rFonts w:ascii="Tahoma" w:eastAsia="Tahoma" w:hAnsi="Tahoma" w:cs="Tahoma"/>
      <w:b/>
      <w:bCs/>
      <w:sz w:val="20"/>
      <w:szCs w:val="20"/>
    </w:rPr>
  </w:style>
  <w:style w:type="character" w:customStyle="1" w:styleId="WW8Num26z2">
    <w:name w:val="WW8Num26z2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8z3">
    <w:name w:val="WW8Num8z3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</w:style>
  <w:style w:type="character" w:customStyle="1" w:styleId="WW8Num14z2">
    <w:name w:val="WW8Num14z2"/>
    <w:rPr>
      <w:rFonts w:ascii="Palatino Linotype" w:eastAsia="Palatino Linotype" w:hAnsi="Palatino Linotype" w:cs="Palatino Linotype"/>
      <w:b w:val="0"/>
      <w:i w:val="0"/>
      <w:sz w:val="24"/>
      <w:szCs w:val="24"/>
    </w:rPr>
  </w:style>
  <w:style w:type="character" w:customStyle="1" w:styleId="WW8Num28z6">
    <w:name w:val="WW8Num28z6"/>
  </w:style>
  <w:style w:type="character" w:customStyle="1" w:styleId="ListLabel39">
    <w:name w:val="ListLabel 39"/>
    <w:rPr>
      <w:b/>
    </w:rPr>
  </w:style>
  <w:style w:type="character" w:customStyle="1" w:styleId="ListLabel40">
    <w:name w:val="ListLabel 40"/>
    <w:rPr>
      <w:b/>
    </w:rPr>
  </w:style>
  <w:style w:type="character" w:customStyle="1" w:styleId="Odwoaniedokomentarza2">
    <w:name w:val="Odwołanie do komentarza2"/>
    <w:rPr>
      <w:sz w:val="16"/>
    </w:rPr>
  </w:style>
  <w:style w:type="character" w:customStyle="1" w:styleId="TekstkomentarzaZnak1">
    <w:name w:val="Tekst komentarza Znak1"/>
    <w:rPr>
      <w:rFonts w:eastAsia="Arial Unicode MS"/>
    </w:rPr>
  </w:style>
  <w:style w:type="character" w:customStyle="1" w:styleId="WW8Num48z8">
    <w:name w:val="WW8Num48z8"/>
  </w:style>
  <w:style w:type="character" w:customStyle="1" w:styleId="WW8Num48z7">
    <w:name w:val="WW8Num48z7"/>
  </w:style>
  <w:style w:type="character" w:customStyle="1" w:styleId="WW8Num48z6">
    <w:name w:val="WW8Num48z6"/>
  </w:style>
  <w:style w:type="character" w:customStyle="1" w:styleId="WW8Num48z5">
    <w:name w:val="WW8Num48z5"/>
  </w:style>
  <w:style w:type="character" w:customStyle="1" w:styleId="WW8Num48z4">
    <w:name w:val="WW8Num48z4"/>
  </w:style>
  <w:style w:type="character" w:customStyle="1" w:styleId="WW8Num48z3">
    <w:name w:val="WW8Num48z3"/>
    <w:rPr>
      <w:b/>
    </w:rPr>
  </w:style>
  <w:style w:type="character" w:customStyle="1" w:styleId="WW8Num48z2">
    <w:name w:val="WW8Num48z2"/>
    <w:rPr>
      <w:rFonts w:ascii="Arial" w:eastAsia="Times New Roman" w:hAnsi="Arial" w:cs="Arial"/>
    </w:rPr>
  </w:style>
  <w:style w:type="character" w:customStyle="1" w:styleId="Odwoaniedokomentarza10">
    <w:name w:val="Odwołanie do komentarza1"/>
    <w:rPr>
      <w:sz w:val="16"/>
      <w:szCs w:val="16"/>
    </w:rPr>
  </w:style>
  <w:style w:type="character" w:customStyle="1" w:styleId="Domylnaczcionkaakapitu10">
    <w:name w:val="Domyślna czcionka akapitu1"/>
  </w:style>
  <w:style w:type="character" w:customStyle="1" w:styleId="Domylnaczcionkaakapitu2">
    <w:name w:val="Domyślna czcionka akapitu2"/>
  </w:style>
  <w:style w:type="character" w:customStyle="1" w:styleId="ListLabel479">
    <w:name w:val="ListLabel 47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8">
    <w:name w:val="ListLabel 47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7">
    <w:name w:val="ListLabel 47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6">
    <w:name w:val="ListLabel 47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5">
    <w:name w:val="ListLabel 47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4">
    <w:name w:val="ListLabel 47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3">
    <w:name w:val="ListLabel 47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2">
    <w:name w:val="ListLabel 47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71">
    <w:name w:val="ListLabel 471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70">
    <w:name w:val="ListLabel 470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9">
    <w:name w:val="ListLabel 469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8">
    <w:name w:val="ListLabel 468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7">
    <w:name w:val="ListLabel 467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6">
    <w:name w:val="ListLabel 466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5">
    <w:name w:val="ListLabel 465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4">
    <w:name w:val="ListLabel 464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3">
    <w:name w:val="ListLabel 463"/>
    <w:rPr>
      <w:rFonts w:cs="Symbol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462">
    <w:name w:val="ListLabel 462"/>
    <w:rPr>
      <w:rFonts w:cs="Symbol"/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461">
    <w:name w:val="ListLabel 461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60">
    <w:name w:val="ListLabel 460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9">
    <w:name w:val="ListLabel 459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8">
    <w:name w:val="ListLabel 458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7">
    <w:name w:val="ListLabel 457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6">
    <w:name w:val="ListLabel 456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5">
    <w:name w:val="ListLabel 455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4">
    <w:name w:val="ListLabel 454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3">
    <w:name w:val="ListLabel 453"/>
    <w:rPr>
      <w:rFonts w:ascii="Tahoma" w:eastAsia="Times New Roman" w:hAnsi="Tahoma" w:cs="Tahoma"/>
      <w:b/>
      <w:bCs/>
      <w:i w:val="0"/>
      <w:iCs w:val="0"/>
      <w:color w:val="000000"/>
      <w:kern w:val="2"/>
      <w:sz w:val="20"/>
      <w:szCs w:val="20"/>
      <w:lang w:val="pl-PL" w:eastAsia="zh-CN" w:bidi="ar-SA"/>
    </w:rPr>
  </w:style>
  <w:style w:type="character" w:customStyle="1" w:styleId="ListLabel452">
    <w:name w:val="ListLabel 45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1">
    <w:name w:val="ListLabel 45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50">
    <w:name w:val="ListLabel 45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9">
    <w:name w:val="ListLabel 44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8">
    <w:name w:val="ListLabel 44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7">
    <w:name w:val="ListLabel 44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6">
    <w:name w:val="ListLabel 44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5">
    <w:name w:val="ListLabel 44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4">
    <w:name w:val="ListLabel 444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43">
    <w:name w:val="ListLabel 44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2">
    <w:name w:val="ListLabel 44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1">
    <w:name w:val="ListLabel 44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40">
    <w:name w:val="ListLabel 44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9">
    <w:name w:val="ListLabel 43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8">
    <w:name w:val="ListLabel 43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7">
    <w:name w:val="ListLabel 43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6">
    <w:name w:val="ListLabel 43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5">
    <w:name w:val="ListLabel 435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34">
    <w:name w:val="ListLabel 43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3">
    <w:name w:val="ListLabel 43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2">
    <w:name w:val="ListLabel 43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1">
    <w:name w:val="ListLabel 43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30">
    <w:name w:val="ListLabel 43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9">
    <w:name w:val="ListLabel 42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8">
    <w:name w:val="ListLabel 42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7">
    <w:name w:val="ListLabel 42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6">
    <w:name w:val="ListLabel 426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25">
    <w:name w:val="ListLabel 42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4">
    <w:name w:val="ListLabel 42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3">
    <w:name w:val="ListLabel 42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2">
    <w:name w:val="ListLabel 42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1">
    <w:name w:val="ListLabel 42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20">
    <w:name w:val="ListLabel 42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9">
    <w:name w:val="ListLabel 41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8">
    <w:name w:val="ListLabel 41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7">
    <w:name w:val="ListLabel 417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16">
    <w:name w:val="ListLabel 41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5">
    <w:name w:val="ListLabel 41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4">
    <w:name w:val="ListLabel 41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3">
    <w:name w:val="ListLabel 41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2">
    <w:name w:val="ListLabel 41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1">
    <w:name w:val="ListLabel 41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10">
    <w:name w:val="ListLabel 41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9">
    <w:name w:val="ListLabel 409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8">
    <w:name w:val="ListLabel 408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407">
    <w:name w:val="ListLabel 40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6">
    <w:name w:val="ListLabel 40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5">
    <w:name w:val="ListLabel 40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4">
    <w:name w:val="ListLabel 40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3">
    <w:name w:val="ListLabel 40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2">
    <w:name w:val="ListLabel 40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1">
    <w:name w:val="ListLabel 40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400">
    <w:name w:val="ListLabel 400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9">
    <w:name w:val="ListLabel 399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98">
    <w:name w:val="ListLabel 398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7">
    <w:name w:val="ListLabel 397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6">
    <w:name w:val="ListLabel 396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5">
    <w:name w:val="ListLabel 395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4">
    <w:name w:val="ListLabel 394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3">
    <w:name w:val="ListLabel 393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2">
    <w:name w:val="ListLabel 392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1">
    <w:name w:val="ListLabel 391"/>
    <w:rPr>
      <w:rFonts w:ascii="Tahoma" w:hAnsi="Tahoma" w:cs="Tahoma"/>
      <w:b/>
      <w:bCs/>
      <w:i w:val="0"/>
      <w:iCs w:val="0"/>
      <w:strike w:val="0"/>
      <w:dstrike w:val="0"/>
      <w:color w:val="C9211E"/>
      <w:sz w:val="20"/>
      <w:szCs w:val="20"/>
    </w:rPr>
  </w:style>
  <w:style w:type="character" w:customStyle="1" w:styleId="ListLabel390">
    <w:name w:val="ListLabel 390"/>
    <w:rPr>
      <w:rFonts w:ascii="Tahoma" w:hAnsi="Tahoma" w:cs="Tahoma"/>
      <w:b/>
      <w:bCs/>
      <w:i w:val="0"/>
      <w:iCs w:val="0"/>
      <w:strike w:val="0"/>
      <w:dstrike w:val="0"/>
      <w:color w:val="111111"/>
      <w:sz w:val="20"/>
      <w:szCs w:val="20"/>
    </w:rPr>
  </w:style>
  <w:style w:type="character" w:customStyle="1" w:styleId="ListLabel389">
    <w:name w:val="ListLabel 38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8">
    <w:name w:val="ListLabel 38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7">
    <w:name w:val="ListLabel 38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6">
    <w:name w:val="ListLabel 38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5">
    <w:name w:val="ListLabel 38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4">
    <w:name w:val="ListLabel 38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3">
    <w:name w:val="ListLabel 38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2">
    <w:name w:val="ListLabel 38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1">
    <w:name w:val="ListLabel 38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80">
    <w:name w:val="ListLabel 380"/>
    <w:rPr>
      <w:rFonts w:cs="Tahoma"/>
      <w:b/>
      <w:bCs/>
      <w:sz w:val="20"/>
      <w:szCs w:val="20"/>
    </w:rPr>
  </w:style>
  <w:style w:type="character" w:customStyle="1" w:styleId="ListLabel379">
    <w:name w:val="ListLabel 379"/>
    <w:rPr>
      <w:rFonts w:cs="Tahoma"/>
      <w:b/>
      <w:bCs/>
      <w:sz w:val="20"/>
      <w:szCs w:val="20"/>
    </w:rPr>
  </w:style>
  <w:style w:type="character" w:customStyle="1" w:styleId="ListLabel378">
    <w:name w:val="ListLabel 378"/>
    <w:rPr>
      <w:rFonts w:cs="Tahoma"/>
      <w:b/>
      <w:bCs/>
      <w:sz w:val="20"/>
      <w:szCs w:val="20"/>
    </w:rPr>
  </w:style>
  <w:style w:type="character" w:customStyle="1" w:styleId="ListLabel377">
    <w:name w:val="ListLabel 377"/>
    <w:rPr>
      <w:rFonts w:cs="Tahoma"/>
      <w:b/>
      <w:bCs/>
      <w:sz w:val="20"/>
      <w:szCs w:val="20"/>
    </w:rPr>
  </w:style>
  <w:style w:type="character" w:customStyle="1" w:styleId="ListLabel376">
    <w:name w:val="ListLabel 376"/>
    <w:rPr>
      <w:rFonts w:cs="Tahoma"/>
      <w:b/>
      <w:bCs/>
      <w:sz w:val="20"/>
      <w:szCs w:val="20"/>
    </w:rPr>
  </w:style>
  <w:style w:type="character" w:customStyle="1" w:styleId="ListLabel375">
    <w:name w:val="ListLabel 375"/>
    <w:rPr>
      <w:rFonts w:cs="Tahoma"/>
      <w:b/>
      <w:bCs/>
      <w:sz w:val="20"/>
      <w:szCs w:val="20"/>
    </w:rPr>
  </w:style>
  <w:style w:type="character" w:customStyle="1" w:styleId="ListLabel374">
    <w:name w:val="ListLabel 374"/>
    <w:rPr>
      <w:rFonts w:cs="Tahoma"/>
      <w:b/>
      <w:bCs/>
      <w:sz w:val="20"/>
      <w:szCs w:val="20"/>
    </w:rPr>
  </w:style>
  <w:style w:type="character" w:customStyle="1" w:styleId="ListLabel373">
    <w:name w:val="ListLabel 373"/>
    <w:rPr>
      <w:rFonts w:cs="Tahoma"/>
      <w:b/>
      <w:bCs/>
      <w:sz w:val="20"/>
      <w:szCs w:val="20"/>
    </w:rPr>
  </w:style>
  <w:style w:type="character" w:customStyle="1" w:styleId="ListLabel372">
    <w:name w:val="ListLabel 372"/>
    <w:rPr>
      <w:rFonts w:ascii="Tahoma" w:hAnsi="Tahoma" w:cs="Tahoma"/>
      <w:b/>
      <w:bCs/>
      <w:sz w:val="20"/>
      <w:szCs w:val="20"/>
    </w:rPr>
  </w:style>
  <w:style w:type="character" w:customStyle="1" w:styleId="ListLabel371">
    <w:name w:val="ListLabel 371"/>
    <w:rPr>
      <w:rFonts w:cs="Tahoma"/>
      <w:b/>
      <w:bCs/>
      <w:sz w:val="20"/>
      <w:szCs w:val="20"/>
    </w:rPr>
  </w:style>
  <w:style w:type="character" w:customStyle="1" w:styleId="ListLabel370">
    <w:name w:val="ListLabel 370"/>
    <w:rPr>
      <w:rFonts w:cs="Tahoma"/>
      <w:b/>
      <w:bCs/>
      <w:sz w:val="20"/>
      <w:szCs w:val="20"/>
    </w:rPr>
  </w:style>
  <w:style w:type="character" w:customStyle="1" w:styleId="ListLabel369">
    <w:name w:val="ListLabel 369"/>
    <w:rPr>
      <w:rFonts w:cs="Tahoma"/>
      <w:b/>
      <w:bCs/>
      <w:sz w:val="20"/>
      <w:szCs w:val="20"/>
    </w:rPr>
  </w:style>
  <w:style w:type="character" w:customStyle="1" w:styleId="ListLabel368">
    <w:name w:val="ListLabel 368"/>
    <w:rPr>
      <w:rFonts w:cs="Tahoma"/>
      <w:b/>
      <w:bCs/>
      <w:sz w:val="20"/>
      <w:szCs w:val="20"/>
    </w:rPr>
  </w:style>
  <w:style w:type="character" w:customStyle="1" w:styleId="ListLabel367">
    <w:name w:val="ListLabel 367"/>
    <w:rPr>
      <w:rFonts w:cs="Tahoma"/>
      <w:b/>
      <w:bCs/>
      <w:sz w:val="20"/>
      <w:szCs w:val="20"/>
    </w:rPr>
  </w:style>
  <w:style w:type="character" w:customStyle="1" w:styleId="ListLabel366">
    <w:name w:val="ListLabel 366"/>
    <w:rPr>
      <w:rFonts w:cs="Tahoma"/>
      <w:b/>
      <w:bCs/>
      <w:sz w:val="20"/>
      <w:szCs w:val="20"/>
    </w:rPr>
  </w:style>
  <w:style w:type="character" w:customStyle="1" w:styleId="ListLabel365">
    <w:name w:val="ListLabel 365"/>
    <w:rPr>
      <w:rFonts w:cs="Tahoma"/>
      <w:b/>
      <w:bCs/>
      <w:sz w:val="20"/>
      <w:szCs w:val="20"/>
    </w:rPr>
  </w:style>
  <w:style w:type="character" w:customStyle="1" w:styleId="ListLabel364">
    <w:name w:val="ListLabel 364"/>
    <w:rPr>
      <w:rFonts w:cs="Tahoma"/>
      <w:b/>
      <w:bCs/>
      <w:sz w:val="20"/>
      <w:szCs w:val="20"/>
    </w:rPr>
  </w:style>
  <w:style w:type="character" w:customStyle="1" w:styleId="ListLabel363">
    <w:name w:val="ListLabel 363"/>
    <w:rPr>
      <w:rFonts w:ascii="Tahoma" w:hAnsi="Tahoma" w:cs="Tahoma"/>
      <w:b/>
      <w:bCs/>
      <w:sz w:val="20"/>
      <w:szCs w:val="20"/>
    </w:rPr>
  </w:style>
  <w:style w:type="character" w:customStyle="1" w:styleId="ListLabel362">
    <w:name w:val="ListLabel 362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1">
    <w:name w:val="ListLabel 361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60">
    <w:name w:val="ListLabel 360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9">
    <w:name w:val="ListLabel 359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8">
    <w:name w:val="ListLabel 358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7">
    <w:name w:val="ListLabel 357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6">
    <w:name w:val="ListLabel 356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5">
    <w:name w:val="ListLabel 355"/>
    <w:rPr>
      <w:rFonts w:eastAsia="Times New Roman" w:cs="Tahoma"/>
      <w:b/>
      <w:bCs/>
      <w:color w:val="C9211E"/>
      <w:sz w:val="20"/>
      <w:szCs w:val="20"/>
    </w:rPr>
  </w:style>
  <w:style w:type="character" w:customStyle="1" w:styleId="ListLabel354">
    <w:name w:val="ListLabel 354"/>
    <w:rPr>
      <w:rFonts w:ascii="Tahoma" w:eastAsia="Times New Roman" w:hAnsi="Tahoma" w:cs="Tahoma"/>
      <w:b/>
      <w:bCs/>
      <w:color w:val="000000"/>
      <w:sz w:val="20"/>
      <w:szCs w:val="20"/>
    </w:rPr>
  </w:style>
  <w:style w:type="character" w:customStyle="1" w:styleId="ListLabel353">
    <w:name w:val="ListLabel 35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2">
    <w:name w:val="ListLabel 35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1">
    <w:name w:val="ListLabel 35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50">
    <w:name w:val="ListLabel 35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9">
    <w:name w:val="ListLabel 34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8">
    <w:name w:val="ListLabel 34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7">
    <w:name w:val="ListLabel 34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6">
    <w:name w:val="ListLabel 34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5">
    <w:name w:val="ListLabel 345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4">
    <w:name w:val="ListLabel 34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3">
    <w:name w:val="ListLabel 34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2">
    <w:name w:val="ListLabel 34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1">
    <w:name w:val="ListLabel 34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40">
    <w:name w:val="ListLabel 34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9">
    <w:name w:val="ListLabel 33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8">
    <w:name w:val="ListLabel 33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7">
    <w:name w:val="ListLabel 33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6">
    <w:name w:val="ListLabel 33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5">
    <w:name w:val="ListLabel 33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4">
    <w:name w:val="ListLabel 33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3">
    <w:name w:val="ListLabel 33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2">
    <w:name w:val="ListLabel 33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1">
    <w:name w:val="ListLabel 33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30">
    <w:name w:val="ListLabel 33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9">
    <w:name w:val="ListLabel 32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8">
    <w:name w:val="ListLabel 32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7">
    <w:name w:val="ListLabel 32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6">
    <w:name w:val="ListLabel 32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5">
    <w:name w:val="ListLabel 32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4">
    <w:name w:val="ListLabel 32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3">
    <w:name w:val="ListLabel 32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2">
    <w:name w:val="ListLabel 32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1">
    <w:name w:val="ListLabel 3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20">
    <w:name w:val="ListLabel 32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9">
    <w:name w:val="ListLabel 3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8">
    <w:name w:val="ListLabel 318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317">
    <w:name w:val="ListLabel 31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6">
    <w:name w:val="ListLabel 31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5">
    <w:name w:val="ListLabel 31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4">
    <w:name w:val="ListLabel 31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3">
    <w:name w:val="ListLabel 31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2">
    <w:name w:val="ListLabel 31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1">
    <w:name w:val="ListLabel 31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10">
    <w:name w:val="ListLabel 310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9">
    <w:name w:val="ListLabel 30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8">
    <w:name w:val="ListLabel 308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7">
    <w:name w:val="ListLabel 307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6">
    <w:name w:val="ListLabel 306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5">
    <w:name w:val="ListLabel 305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4">
    <w:name w:val="ListLabel 304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3">
    <w:name w:val="ListLabel 303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2">
    <w:name w:val="ListLabel 302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1">
    <w:name w:val="ListLabel 30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300">
    <w:name w:val="ListLabel 300"/>
    <w:rPr>
      <w:b/>
      <w:bCs/>
      <w:i w:val="0"/>
      <w:iCs w:val="0"/>
      <w:strike w:val="0"/>
      <w:dstrike w:val="0"/>
      <w:color w:val="000000"/>
      <w:sz w:val="20"/>
      <w:szCs w:val="20"/>
    </w:rPr>
  </w:style>
  <w:style w:type="character" w:customStyle="1" w:styleId="ListLabel299">
    <w:name w:val="ListLabel 299"/>
    <w:rPr>
      <w:b/>
      <w:bCs/>
      <w:i w:val="0"/>
      <w:iCs w:val="0"/>
      <w:sz w:val="20"/>
      <w:szCs w:val="20"/>
    </w:rPr>
  </w:style>
  <w:style w:type="character" w:customStyle="1" w:styleId="ListLabel298">
    <w:name w:val="ListLabel 298"/>
    <w:rPr>
      <w:b/>
      <w:bCs/>
      <w:i w:val="0"/>
      <w:iCs w:val="0"/>
      <w:sz w:val="20"/>
      <w:szCs w:val="20"/>
    </w:rPr>
  </w:style>
  <w:style w:type="character" w:customStyle="1" w:styleId="ListLabel297">
    <w:name w:val="ListLabel 297"/>
    <w:rPr>
      <w:b/>
      <w:bCs/>
      <w:i w:val="0"/>
      <w:iCs w:val="0"/>
      <w:sz w:val="20"/>
      <w:szCs w:val="20"/>
    </w:rPr>
  </w:style>
  <w:style w:type="character" w:customStyle="1" w:styleId="ListLabel296">
    <w:name w:val="ListLabel 296"/>
    <w:rPr>
      <w:b/>
      <w:bCs/>
      <w:i w:val="0"/>
      <w:iCs w:val="0"/>
      <w:sz w:val="20"/>
      <w:szCs w:val="20"/>
    </w:rPr>
  </w:style>
  <w:style w:type="character" w:customStyle="1" w:styleId="ListLabel295">
    <w:name w:val="ListLabel 295"/>
    <w:rPr>
      <w:b/>
      <w:bCs/>
      <w:i w:val="0"/>
      <w:iCs w:val="0"/>
      <w:sz w:val="20"/>
      <w:szCs w:val="20"/>
    </w:rPr>
  </w:style>
  <w:style w:type="character" w:customStyle="1" w:styleId="ListLabel294">
    <w:name w:val="ListLabel 294"/>
    <w:rPr>
      <w:b/>
      <w:bCs/>
      <w:i w:val="0"/>
      <w:iCs w:val="0"/>
      <w:sz w:val="20"/>
      <w:szCs w:val="20"/>
    </w:rPr>
  </w:style>
  <w:style w:type="character" w:customStyle="1" w:styleId="ListLabel293">
    <w:name w:val="ListLabel 293"/>
    <w:rPr>
      <w:b/>
      <w:bCs/>
      <w:i w:val="0"/>
      <w:iCs w:val="0"/>
      <w:sz w:val="20"/>
      <w:szCs w:val="20"/>
    </w:rPr>
  </w:style>
  <w:style w:type="character" w:customStyle="1" w:styleId="ListLabel292">
    <w:name w:val="ListLabel 292"/>
    <w:rPr>
      <w:b/>
      <w:bCs/>
      <w:i w:val="0"/>
      <w:iCs w:val="0"/>
      <w:sz w:val="20"/>
      <w:szCs w:val="20"/>
    </w:rPr>
  </w:style>
  <w:style w:type="character" w:customStyle="1" w:styleId="ListLabel291">
    <w:name w:val="ListLabel 291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90">
    <w:name w:val="ListLabel 290"/>
    <w:rPr>
      <w:b/>
      <w:bCs/>
      <w:i w:val="0"/>
      <w:iCs w:val="0"/>
      <w:sz w:val="20"/>
      <w:szCs w:val="20"/>
    </w:rPr>
  </w:style>
  <w:style w:type="character" w:customStyle="1" w:styleId="ListLabel289">
    <w:name w:val="ListLabel 289"/>
    <w:rPr>
      <w:b/>
      <w:bCs/>
      <w:i w:val="0"/>
      <w:iCs w:val="0"/>
      <w:sz w:val="20"/>
      <w:szCs w:val="20"/>
    </w:rPr>
  </w:style>
  <w:style w:type="character" w:customStyle="1" w:styleId="ListLabel288">
    <w:name w:val="ListLabel 288"/>
    <w:rPr>
      <w:b/>
      <w:bCs/>
      <w:i w:val="0"/>
      <w:iCs w:val="0"/>
      <w:sz w:val="20"/>
      <w:szCs w:val="20"/>
    </w:rPr>
  </w:style>
  <w:style w:type="character" w:customStyle="1" w:styleId="ListLabel287">
    <w:name w:val="ListLabel 287"/>
    <w:rPr>
      <w:b/>
      <w:bCs/>
      <w:i w:val="0"/>
      <w:iCs w:val="0"/>
      <w:sz w:val="20"/>
      <w:szCs w:val="20"/>
    </w:rPr>
  </w:style>
  <w:style w:type="character" w:customStyle="1" w:styleId="ListLabel286">
    <w:name w:val="ListLabel 286"/>
    <w:rPr>
      <w:b/>
      <w:bCs/>
      <w:i w:val="0"/>
      <w:iCs w:val="0"/>
      <w:sz w:val="20"/>
      <w:szCs w:val="20"/>
    </w:rPr>
  </w:style>
  <w:style w:type="character" w:customStyle="1" w:styleId="ListLabel285">
    <w:name w:val="ListLabel 285"/>
    <w:rPr>
      <w:b/>
      <w:bCs/>
      <w:i w:val="0"/>
      <w:iCs w:val="0"/>
      <w:sz w:val="20"/>
      <w:szCs w:val="20"/>
    </w:rPr>
  </w:style>
  <w:style w:type="character" w:customStyle="1" w:styleId="ListLabel284">
    <w:name w:val="ListLabel 284"/>
    <w:rPr>
      <w:b/>
      <w:bCs/>
      <w:i w:val="0"/>
      <w:iCs w:val="0"/>
      <w:sz w:val="20"/>
      <w:szCs w:val="20"/>
    </w:rPr>
  </w:style>
  <w:style w:type="character" w:customStyle="1" w:styleId="ListLabel283">
    <w:name w:val="ListLabel 283"/>
    <w:rPr>
      <w:b/>
      <w:bCs/>
      <w:i w:val="0"/>
      <w:iCs w:val="0"/>
      <w:sz w:val="20"/>
      <w:szCs w:val="20"/>
    </w:rPr>
  </w:style>
  <w:style w:type="character" w:customStyle="1" w:styleId="ListLabel282">
    <w:name w:val="ListLabel 282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81">
    <w:name w:val="ListLabel 281"/>
    <w:rPr>
      <w:b/>
      <w:bCs/>
      <w:i w:val="0"/>
      <w:iCs w:val="0"/>
      <w:sz w:val="20"/>
      <w:szCs w:val="20"/>
    </w:rPr>
  </w:style>
  <w:style w:type="character" w:customStyle="1" w:styleId="ListLabel280">
    <w:name w:val="ListLabel 280"/>
    <w:rPr>
      <w:b/>
      <w:bCs/>
      <w:i w:val="0"/>
      <w:iCs w:val="0"/>
      <w:sz w:val="20"/>
      <w:szCs w:val="20"/>
    </w:rPr>
  </w:style>
  <w:style w:type="character" w:customStyle="1" w:styleId="ListLabel279">
    <w:name w:val="ListLabel 279"/>
    <w:rPr>
      <w:b/>
      <w:bCs/>
      <w:i w:val="0"/>
      <w:iCs w:val="0"/>
      <w:sz w:val="20"/>
      <w:szCs w:val="20"/>
    </w:rPr>
  </w:style>
  <w:style w:type="character" w:customStyle="1" w:styleId="ListLabel278">
    <w:name w:val="ListLabel 278"/>
    <w:rPr>
      <w:b/>
      <w:bCs/>
      <w:i w:val="0"/>
      <w:iCs w:val="0"/>
      <w:sz w:val="20"/>
      <w:szCs w:val="20"/>
    </w:rPr>
  </w:style>
  <w:style w:type="character" w:customStyle="1" w:styleId="ListLabel277">
    <w:name w:val="ListLabel 277"/>
    <w:rPr>
      <w:b/>
      <w:bCs/>
      <w:i w:val="0"/>
      <w:iCs w:val="0"/>
      <w:sz w:val="20"/>
      <w:szCs w:val="20"/>
    </w:rPr>
  </w:style>
  <w:style w:type="character" w:customStyle="1" w:styleId="ListLabel276">
    <w:name w:val="ListLabel 276"/>
    <w:rPr>
      <w:b/>
      <w:bCs/>
      <w:i w:val="0"/>
      <w:iCs w:val="0"/>
      <w:sz w:val="20"/>
      <w:szCs w:val="20"/>
    </w:rPr>
  </w:style>
  <w:style w:type="character" w:customStyle="1" w:styleId="ListLabel275">
    <w:name w:val="ListLabel 275"/>
    <w:rPr>
      <w:b/>
      <w:bCs/>
      <w:i w:val="0"/>
      <w:iCs w:val="0"/>
      <w:sz w:val="20"/>
      <w:szCs w:val="20"/>
    </w:rPr>
  </w:style>
  <w:style w:type="character" w:customStyle="1" w:styleId="ListLabel274">
    <w:name w:val="ListLabel 274"/>
    <w:rPr>
      <w:b/>
      <w:bCs/>
      <w:i w:val="0"/>
      <w:iCs w:val="0"/>
      <w:sz w:val="20"/>
      <w:szCs w:val="20"/>
    </w:rPr>
  </w:style>
  <w:style w:type="character" w:customStyle="1" w:styleId="ListLabel273">
    <w:name w:val="ListLabel 273"/>
    <w:rPr>
      <w:rFonts w:ascii="Tahoma" w:hAnsi="Tahoma" w:cs="Tahoma"/>
      <w:b/>
      <w:bCs/>
      <w:i w:val="0"/>
      <w:iCs w:val="0"/>
      <w:color w:val="000000"/>
      <w:sz w:val="20"/>
      <w:szCs w:val="20"/>
    </w:rPr>
  </w:style>
  <w:style w:type="character" w:customStyle="1" w:styleId="ListLabel272">
    <w:name w:val="ListLabel 272"/>
    <w:rPr>
      <w:b/>
      <w:bCs/>
      <w:i w:val="0"/>
      <w:iCs w:val="0"/>
      <w:sz w:val="20"/>
      <w:szCs w:val="20"/>
    </w:rPr>
  </w:style>
  <w:style w:type="character" w:customStyle="1" w:styleId="ListLabel271">
    <w:name w:val="ListLabel 271"/>
    <w:rPr>
      <w:b/>
      <w:bCs/>
      <w:i w:val="0"/>
      <w:iCs w:val="0"/>
      <w:sz w:val="20"/>
      <w:szCs w:val="20"/>
    </w:rPr>
  </w:style>
  <w:style w:type="character" w:customStyle="1" w:styleId="ListLabel270">
    <w:name w:val="ListLabel 270"/>
    <w:rPr>
      <w:b/>
      <w:bCs/>
      <w:i w:val="0"/>
      <w:iCs w:val="0"/>
      <w:sz w:val="20"/>
      <w:szCs w:val="20"/>
    </w:rPr>
  </w:style>
  <w:style w:type="character" w:customStyle="1" w:styleId="ListLabel269">
    <w:name w:val="ListLabel 269"/>
    <w:rPr>
      <w:b/>
      <w:bCs/>
      <w:i w:val="0"/>
      <w:iCs w:val="0"/>
      <w:sz w:val="20"/>
      <w:szCs w:val="20"/>
    </w:rPr>
  </w:style>
  <w:style w:type="character" w:customStyle="1" w:styleId="ListLabel268">
    <w:name w:val="ListLabel 268"/>
    <w:rPr>
      <w:b/>
      <w:bCs/>
      <w:i w:val="0"/>
      <w:iCs w:val="0"/>
      <w:sz w:val="20"/>
      <w:szCs w:val="20"/>
    </w:rPr>
  </w:style>
  <w:style w:type="character" w:customStyle="1" w:styleId="ListLabel267">
    <w:name w:val="ListLabel 267"/>
    <w:rPr>
      <w:b/>
      <w:bCs/>
      <w:i w:val="0"/>
      <w:iCs w:val="0"/>
      <w:sz w:val="20"/>
      <w:szCs w:val="20"/>
    </w:rPr>
  </w:style>
  <w:style w:type="character" w:customStyle="1" w:styleId="ListLabel266">
    <w:name w:val="ListLabel 266"/>
    <w:rPr>
      <w:b/>
      <w:bCs/>
      <w:i w:val="0"/>
      <w:iCs w:val="0"/>
      <w:sz w:val="20"/>
      <w:szCs w:val="20"/>
    </w:rPr>
  </w:style>
  <w:style w:type="character" w:customStyle="1" w:styleId="ListLabel265">
    <w:name w:val="ListLabel 265"/>
    <w:rPr>
      <w:b/>
      <w:bCs/>
      <w:i w:val="0"/>
      <w:iCs w:val="0"/>
      <w:sz w:val="20"/>
      <w:szCs w:val="20"/>
    </w:rPr>
  </w:style>
  <w:style w:type="character" w:customStyle="1" w:styleId="ListLabel264">
    <w:name w:val="ListLabel 264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63">
    <w:name w:val="ListLabel 263"/>
    <w:rPr>
      <w:b/>
      <w:bCs/>
      <w:i w:val="0"/>
      <w:iCs w:val="0"/>
      <w:sz w:val="20"/>
      <w:szCs w:val="20"/>
    </w:rPr>
  </w:style>
  <w:style w:type="character" w:customStyle="1" w:styleId="ListLabel262">
    <w:name w:val="ListLabel 262"/>
    <w:rPr>
      <w:b/>
      <w:bCs/>
      <w:i w:val="0"/>
      <w:iCs w:val="0"/>
      <w:sz w:val="20"/>
      <w:szCs w:val="20"/>
    </w:rPr>
  </w:style>
  <w:style w:type="character" w:customStyle="1" w:styleId="ListLabel261">
    <w:name w:val="ListLabel 261"/>
    <w:rPr>
      <w:b/>
      <w:bCs/>
      <w:i w:val="0"/>
      <w:iCs w:val="0"/>
      <w:sz w:val="20"/>
      <w:szCs w:val="20"/>
    </w:rPr>
  </w:style>
  <w:style w:type="character" w:customStyle="1" w:styleId="ListLabel260">
    <w:name w:val="ListLabel 260"/>
    <w:rPr>
      <w:b/>
      <w:bCs/>
      <w:i w:val="0"/>
      <w:iCs w:val="0"/>
      <w:sz w:val="20"/>
      <w:szCs w:val="20"/>
    </w:rPr>
  </w:style>
  <w:style w:type="character" w:customStyle="1" w:styleId="ListLabel259">
    <w:name w:val="ListLabel 259"/>
    <w:rPr>
      <w:b/>
      <w:bCs/>
      <w:i w:val="0"/>
      <w:iCs w:val="0"/>
      <w:sz w:val="20"/>
      <w:szCs w:val="20"/>
    </w:rPr>
  </w:style>
  <w:style w:type="character" w:customStyle="1" w:styleId="ListLabel258">
    <w:name w:val="ListLabel 258"/>
    <w:rPr>
      <w:b/>
      <w:bCs/>
      <w:i w:val="0"/>
      <w:iCs w:val="0"/>
      <w:sz w:val="20"/>
      <w:szCs w:val="20"/>
    </w:rPr>
  </w:style>
  <w:style w:type="character" w:customStyle="1" w:styleId="ListLabel257">
    <w:name w:val="ListLabel 257"/>
    <w:rPr>
      <w:b/>
      <w:bCs/>
      <w:i w:val="0"/>
      <w:iCs w:val="0"/>
      <w:sz w:val="20"/>
      <w:szCs w:val="20"/>
    </w:rPr>
  </w:style>
  <w:style w:type="character" w:customStyle="1" w:styleId="ListLabel256">
    <w:name w:val="ListLabel 256"/>
    <w:rPr>
      <w:b/>
      <w:bCs/>
      <w:i w:val="0"/>
      <w:iCs w:val="0"/>
      <w:sz w:val="20"/>
      <w:szCs w:val="20"/>
    </w:rPr>
  </w:style>
  <w:style w:type="character" w:customStyle="1" w:styleId="ListLabel255">
    <w:name w:val="ListLabel 25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254">
    <w:name w:val="ListLabel 254"/>
    <w:rPr>
      <w:b/>
      <w:bCs/>
      <w:sz w:val="20"/>
      <w:szCs w:val="20"/>
    </w:rPr>
  </w:style>
  <w:style w:type="character" w:customStyle="1" w:styleId="ListLabel253">
    <w:name w:val="ListLabel 253"/>
    <w:rPr>
      <w:b/>
      <w:bCs/>
      <w:sz w:val="20"/>
      <w:szCs w:val="20"/>
    </w:rPr>
  </w:style>
  <w:style w:type="character" w:customStyle="1" w:styleId="ListLabel252">
    <w:name w:val="ListLabel 252"/>
    <w:rPr>
      <w:b/>
      <w:bCs/>
      <w:sz w:val="20"/>
      <w:szCs w:val="20"/>
    </w:rPr>
  </w:style>
  <w:style w:type="character" w:customStyle="1" w:styleId="ListLabel251">
    <w:name w:val="ListLabel 251"/>
    <w:rPr>
      <w:b/>
      <w:bCs/>
      <w:sz w:val="20"/>
      <w:szCs w:val="20"/>
    </w:rPr>
  </w:style>
  <w:style w:type="character" w:customStyle="1" w:styleId="ListLabel250">
    <w:name w:val="ListLabel 250"/>
    <w:rPr>
      <w:b/>
      <w:bCs/>
      <w:sz w:val="20"/>
      <w:szCs w:val="20"/>
    </w:rPr>
  </w:style>
  <w:style w:type="character" w:customStyle="1" w:styleId="ListLabel249">
    <w:name w:val="ListLabel 249"/>
    <w:rPr>
      <w:b/>
      <w:bCs/>
      <w:sz w:val="20"/>
      <w:szCs w:val="20"/>
    </w:rPr>
  </w:style>
  <w:style w:type="character" w:customStyle="1" w:styleId="ListLabel248">
    <w:name w:val="ListLabel 248"/>
    <w:rPr>
      <w:b/>
      <w:bCs/>
      <w:sz w:val="20"/>
      <w:szCs w:val="20"/>
    </w:rPr>
  </w:style>
  <w:style w:type="character" w:customStyle="1" w:styleId="ListLabel247">
    <w:name w:val="ListLabel 247"/>
    <w:rPr>
      <w:b/>
      <w:bCs/>
      <w:sz w:val="20"/>
      <w:szCs w:val="20"/>
    </w:rPr>
  </w:style>
  <w:style w:type="character" w:customStyle="1" w:styleId="ListLabel246">
    <w:name w:val="ListLabel 246"/>
    <w:rPr>
      <w:b/>
      <w:bCs/>
      <w:sz w:val="20"/>
      <w:szCs w:val="20"/>
    </w:rPr>
  </w:style>
  <w:style w:type="character" w:customStyle="1" w:styleId="ListLabel245">
    <w:name w:val="ListLabel 245"/>
    <w:rPr>
      <w:b/>
      <w:bCs/>
      <w:sz w:val="20"/>
      <w:szCs w:val="20"/>
    </w:rPr>
  </w:style>
  <w:style w:type="character" w:customStyle="1" w:styleId="ListLabel244">
    <w:name w:val="ListLabel 244"/>
    <w:rPr>
      <w:b/>
      <w:bCs/>
      <w:sz w:val="20"/>
      <w:szCs w:val="20"/>
    </w:rPr>
  </w:style>
  <w:style w:type="character" w:customStyle="1" w:styleId="ListLabel243">
    <w:name w:val="ListLabel 243"/>
    <w:rPr>
      <w:b/>
      <w:bCs/>
      <w:sz w:val="20"/>
      <w:szCs w:val="20"/>
    </w:rPr>
  </w:style>
  <w:style w:type="character" w:customStyle="1" w:styleId="ListLabel242">
    <w:name w:val="ListLabel 242"/>
    <w:rPr>
      <w:b/>
      <w:bCs/>
      <w:sz w:val="20"/>
      <w:szCs w:val="20"/>
    </w:rPr>
  </w:style>
  <w:style w:type="character" w:customStyle="1" w:styleId="ListLabel241">
    <w:name w:val="ListLabel 241"/>
    <w:rPr>
      <w:b/>
      <w:bCs/>
      <w:sz w:val="20"/>
      <w:szCs w:val="20"/>
    </w:rPr>
  </w:style>
  <w:style w:type="character" w:customStyle="1" w:styleId="ListLabel240">
    <w:name w:val="ListLabel 240"/>
    <w:rPr>
      <w:b/>
      <w:bCs/>
      <w:sz w:val="20"/>
      <w:szCs w:val="20"/>
    </w:rPr>
  </w:style>
  <w:style w:type="character" w:customStyle="1" w:styleId="ListLabel239">
    <w:name w:val="ListLabel 239"/>
    <w:rPr>
      <w:b/>
      <w:bCs/>
      <w:sz w:val="20"/>
      <w:szCs w:val="20"/>
    </w:rPr>
  </w:style>
  <w:style w:type="character" w:customStyle="1" w:styleId="ListLabel238">
    <w:name w:val="ListLabel 238"/>
    <w:rPr>
      <w:b/>
      <w:bCs/>
      <w:sz w:val="20"/>
      <w:szCs w:val="20"/>
    </w:rPr>
  </w:style>
  <w:style w:type="character" w:customStyle="1" w:styleId="ListLabel237">
    <w:name w:val="ListLabel 237"/>
    <w:rPr>
      <w:b/>
      <w:bCs/>
      <w:sz w:val="20"/>
      <w:szCs w:val="20"/>
    </w:rPr>
  </w:style>
  <w:style w:type="character" w:customStyle="1" w:styleId="ListLabel236">
    <w:name w:val="ListLabel 236"/>
    <w:rPr>
      <w:b/>
      <w:bCs/>
      <w:sz w:val="20"/>
      <w:szCs w:val="20"/>
    </w:rPr>
  </w:style>
  <w:style w:type="character" w:customStyle="1" w:styleId="ListLabel235">
    <w:name w:val="ListLabel 235"/>
    <w:rPr>
      <w:b/>
      <w:bCs/>
      <w:sz w:val="20"/>
      <w:szCs w:val="20"/>
    </w:rPr>
  </w:style>
  <w:style w:type="character" w:customStyle="1" w:styleId="ListLabel234">
    <w:name w:val="ListLabel 234"/>
    <w:rPr>
      <w:b/>
      <w:bCs/>
      <w:sz w:val="20"/>
      <w:szCs w:val="20"/>
    </w:rPr>
  </w:style>
  <w:style w:type="character" w:customStyle="1" w:styleId="ListLabel233">
    <w:name w:val="ListLabel 233"/>
    <w:rPr>
      <w:b/>
      <w:bCs/>
      <w:sz w:val="20"/>
      <w:szCs w:val="20"/>
    </w:rPr>
  </w:style>
  <w:style w:type="character" w:customStyle="1" w:styleId="ListLabel232">
    <w:name w:val="ListLabel 232"/>
    <w:rPr>
      <w:b/>
      <w:bCs/>
      <w:sz w:val="20"/>
      <w:szCs w:val="20"/>
    </w:rPr>
  </w:style>
  <w:style w:type="character" w:customStyle="1" w:styleId="ListLabel231">
    <w:name w:val="ListLabel 231"/>
    <w:rPr>
      <w:b/>
      <w:bCs/>
      <w:sz w:val="20"/>
      <w:szCs w:val="20"/>
    </w:rPr>
  </w:style>
  <w:style w:type="character" w:customStyle="1" w:styleId="ListLabel230">
    <w:name w:val="ListLabel 230"/>
    <w:rPr>
      <w:b/>
      <w:bCs/>
      <w:sz w:val="20"/>
      <w:szCs w:val="20"/>
    </w:rPr>
  </w:style>
  <w:style w:type="character" w:customStyle="1" w:styleId="ListLabel229">
    <w:name w:val="ListLabel 229"/>
    <w:rPr>
      <w:b/>
      <w:bCs/>
      <w:sz w:val="20"/>
      <w:szCs w:val="20"/>
    </w:rPr>
  </w:style>
  <w:style w:type="character" w:customStyle="1" w:styleId="ListLabel228">
    <w:name w:val="ListLabel 228"/>
    <w:rPr>
      <w:rFonts w:ascii="Tahoma" w:hAnsi="Tahoma" w:cs="Tahoma"/>
      <w:b/>
      <w:bCs/>
      <w:sz w:val="20"/>
      <w:szCs w:val="20"/>
    </w:rPr>
  </w:style>
  <w:style w:type="character" w:customStyle="1" w:styleId="ListLabel227">
    <w:name w:val="ListLabel 227"/>
    <w:rPr>
      <w:b/>
      <w:bCs/>
      <w:sz w:val="20"/>
      <w:szCs w:val="20"/>
    </w:rPr>
  </w:style>
  <w:style w:type="character" w:customStyle="1" w:styleId="ListLabel226">
    <w:name w:val="ListLabel 226"/>
    <w:rPr>
      <w:b/>
      <w:bCs/>
      <w:sz w:val="20"/>
      <w:szCs w:val="20"/>
    </w:rPr>
  </w:style>
  <w:style w:type="character" w:customStyle="1" w:styleId="ListLabel225">
    <w:name w:val="ListLabel 225"/>
    <w:rPr>
      <w:b/>
      <w:bCs/>
      <w:sz w:val="20"/>
      <w:szCs w:val="20"/>
    </w:rPr>
  </w:style>
  <w:style w:type="character" w:customStyle="1" w:styleId="ListLabel224">
    <w:name w:val="ListLabel 224"/>
    <w:rPr>
      <w:b/>
      <w:bCs/>
      <w:sz w:val="20"/>
      <w:szCs w:val="20"/>
    </w:rPr>
  </w:style>
  <w:style w:type="character" w:customStyle="1" w:styleId="ListLabel223">
    <w:name w:val="ListLabel 223"/>
    <w:rPr>
      <w:b/>
      <w:bCs/>
      <w:sz w:val="20"/>
      <w:szCs w:val="20"/>
    </w:rPr>
  </w:style>
  <w:style w:type="character" w:customStyle="1" w:styleId="ListLabel222">
    <w:name w:val="ListLabel 222"/>
    <w:rPr>
      <w:b/>
      <w:bCs/>
      <w:sz w:val="20"/>
      <w:szCs w:val="20"/>
    </w:rPr>
  </w:style>
  <w:style w:type="character" w:customStyle="1" w:styleId="ListLabel221">
    <w:name w:val="ListLabel 221"/>
    <w:rPr>
      <w:b/>
      <w:bCs/>
      <w:sz w:val="20"/>
      <w:szCs w:val="20"/>
    </w:rPr>
  </w:style>
  <w:style w:type="character" w:customStyle="1" w:styleId="ListLabel220">
    <w:name w:val="ListLabel 220"/>
    <w:rPr>
      <w:b/>
      <w:bCs/>
      <w:sz w:val="20"/>
      <w:szCs w:val="20"/>
    </w:rPr>
  </w:style>
  <w:style w:type="character" w:customStyle="1" w:styleId="ListLabel219">
    <w:name w:val="ListLabel 219"/>
    <w:rPr>
      <w:rFonts w:ascii="Tahoma" w:hAnsi="Tahoma" w:cs="Tahoma"/>
      <w:b/>
      <w:bCs/>
      <w:sz w:val="20"/>
      <w:szCs w:val="20"/>
    </w:rPr>
  </w:style>
  <w:style w:type="character" w:customStyle="1" w:styleId="ListLabel218">
    <w:name w:val="ListLabel 218"/>
    <w:rPr>
      <w:b/>
      <w:bCs/>
      <w:sz w:val="20"/>
      <w:szCs w:val="20"/>
    </w:rPr>
  </w:style>
  <w:style w:type="character" w:customStyle="1" w:styleId="ListLabel217">
    <w:name w:val="ListLabel 217"/>
    <w:rPr>
      <w:b/>
      <w:bCs/>
      <w:sz w:val="20"/>
      <w:szCs w:val="20"/>
    </w:rPr>
  </w:style>
  <w:style w:type="character" w:customStyle="1" w:styleId="ListLabel216">
    <w:name w:val="ListLabel 216"/>
    <w:rPr>
      <w:b/>
      <w:bCs/>
      <w:sz w:val="20"/>
      <w:szCs w:val="20"/>
    </w:rPr>
  </w:style>
  <w:style w:type="character" w:customStyle="1" w:styleId="ListLabel215">
    <w:name w:val="ListLabel 215"/>
    <w:rPr>
      <w:b/>
      <w:bCs/>
      <w:sz w:val="20"/>
      <w:szCs w:val="20"/>
    </w:rPr>
  </w:style>
  <w:style w:type="character" w:customStyle="1" w:styleId="ListLabel214">
    <w:name w:val="ListLabel 214"/>
    <w:rPr>
      <w:b/>
      <w:bCs/>
      <w:sz w:val="20"/>
      <w:szCs w:val="20"/>
    </w:rPr>
  </w:style>
  <w:style w:type="character" w:customStyle="1" w:styleId="ListLabel213">
    <w:name w:val="ListLabel 213"/>
    <w:rPr>
      <w:b/>
      <w:bCs/>
      <w:sz w:val="20"/>
      <w:szCs w:val="20"/>
    </w:rPr>
  </w:style>
  <w:style w:type="character" w:customStyle="1" w:styleId="ListLabel212">
    <w:name w:val="ListLabel 212"/>
    <w:rPr>
      <w:b/>
      <w:bCs/>
      <w:sz w:val="20"/>
      <w:szCs w:val="20"/>
    </w:rPr>
  </w:style>
  <w:style w:type="character" w:customStyle="1" w:styleId="ListLabel211">
    <w:name w:val="ListLabel 211"/>
    <w:rPr>
      <w:b/>
      <w:bCs/>
      <w:sz w:val="20"/>
      <w:szCs w:val="20"/>
    </w:rPr>
  </w:style>
  <w:style w:type="character" w:customStyle="1" w:styleId="ListLabel210">
    <w:name w:val="ListLabel 210"/>
    <w:rPr>
      <w:rFonts w:ascii="Tahoma" w:hAnsi="Tahoma" w:cs="Tahoma"/>
      <w:b/>
      <w:bCs/>
      <w:sz w:val="20"/>
      <w:szCs w:val="20"/>
    </w:rPr>
  </w:style>
  <w:style w:type="character" w:customStyle="1" w:styleId="ListLabel209">
    <w:name w:val="ListLabel 209"/>
    <w:rPr>
      <w:b/>
      <w:bCs/>
      <w:sz w:val="20"/>
      <w:szCs w:val="20"/>
    </w:rPr>
  </w:style>
  <w:style w:type="character" w:customStyle="1" w:styleId="ListLabel208">
    <w:name w:val="ListLabel 208"/>
    <w:rPr>
      <w:b/>
      <w:bCs/>
      <w:sz w:val="20"/>
      <w:szCs w:val="20"/>
    </w:rPr>
  </w:style>
  <w:style w:type="character" w:customStyle="1" w:styleId="ListLabel207">
    <w:name w:val="ListLabel 207"/>
    <w:rPr>
      <w:b/>
      <w:bCs/>
      <w:sz w:val="20"/>
      <w:szCs w:val="20"/>
    </w:rPr>
  </w:style>
  <w:style w:type="character" w:customStyle="1" w:styleId="ListLabel206">
    <w:name w:val="ListLabel 206"/>
    <w:rPr>
      <w:b/>
      <w:bCs/>
      <w:sz w:val="20"/>
      <w:szCs w:val="20"/>
    </w:rPr>
  </w:style>
  <w:style w:type="character" w:customStyle="1" w:styleId="ListLabel205">
    <w:name w:val="ListLabel 205"/>
    <w:rPr>
      <w:b/>
      <w:bCs/>
      <w:sz w:val="20"/>
      <w:szCs w:val="20"/>
    </w:rPr>
  </w:style>
  <w:style w:type="character" w:customStyle="1" w:styleId="ListLabel204">
    <w:name w:val="ListLabel 204"/>
    <w:rPr>
      <w:b/>
      <w:bCs/>
      <w:sz w:val="20"/>
      <w:szCs w:val="20"/>
    </w:rPr>
  </w:style>
  <w:style w:type="character" w:customStyle="1" w:styleId="ListLabel203">
    <w:name w:val="ListLabel 203"/>
    <w:rPr>
      <w:b/>
      <w:bCs/>
      <w:sz w:val="20"/>
      <w:szCs w:val="20"/>
    </w:rPr>
  </w:style>
  <w:style w:type="character" w:customStyle="1" w:styleId="ListLabel202">
    <w:name w:val="ListLabel 202"/>
    <w:rPr>
      <w:b/>
      <w:bCs/>
      <w:sz w:val="20"/>
      <w:szCs w:val="20"/>
    </w:rPr>
  </w:style>
  <w:style w:type="character" w:customStyle="1" w:styleId="ListLabel201">
    <w:name w:val="ListLabel 201"/>
    <w:rPr>
      <w:rFonts w:ascii="Tahoma" w:hAnsi="Tahoma" w:cs="Tahoma"/>
      <w:b/>
      <w:bCs/>
      <w:sz w:val="20"/>
      <w:szCs w:val="20"/>
    </w:rPr>
  </w:style>
  <w:style w:type="character" w:customStyle="1" w:styleId="ListLabel200">
    <w:name w:val="ListLabel 200"/>
    <w:rPr>
      <w:b/>
      <w:bCs/>
      <w:sz w:val="20"/>
      <w:szCs w:val="20"/>
    </w:rPr>
  </w:style>
  <w:style w:type="character" w:customStyle="1" w:styleId="ListLabel199">
    <w:name w:val="ListLabel 199"/>
    <w:rPr>
      <w:b/>
      <w:bCs/>
      <w:sz w:val="20"/>
      <w:szCs w:val="20"/>
    </w:rPr>
  </w:style>
  <w:style w:type="character" w:customStyle="1" w:styleId="ListLabel198">
    <w:name w:val="ListLabel 198"/>
    <w:rPr>
      <w:b/>
      <w:bCs/>
      <w:sz w:val="20"/>
      <w:szCs w:val="20"/>
    </w:rPr>
  </w:style>
  <w:style w:type="character" w:customStyle="1" w:styleId="ListLabel197">
    <w:name w:val="ListLabel 197"/>
    <w:rPr>
      <w:b/>
      <w:bCs/>
      <w:sz w:val="20"/>
      <w:szCs w:val="20"/>
    </w:rPr>
  </w:style>
  <w:style w:type="character" w:customStyle="1" w:styleId="ListLabel196">
    <w:name w:val="ListLabel 196"/>
    <w:rPr>
      <w:b/>
      <w:bCs/>
      <w:sz w:val="20"/>
      <w:szCs w:val="20"/>
    </w:rPr>
  </w:style>
  <w:style w:type="character" w:customStyle="1" w:styleId="ListLabel195">
    <w:name w:val="ListLabel 195"/>
    <w:rPr>
      <w:b/>
      <w:bCs/>
      <w:sz w:val="20"/>
      <w:szCs w:val="20"/>
    </w:rPr>
  </w:style>
  <w:style w:type="character" w:customStyle="1" w:styleId="ListLabel194">
    <w:name w:val="ListLabel 194"/>
    <w:rPr>
      <w:b/>
      <w:bCs/>
      <w:sz w:val="20"/>
      <w:szCs w:val="20"/>
    </w:rPr>
  </w:style>
  <w:style w:type="character" w:customStyle="1" w:styleId="ListLabel193">
    <w:name w:val="ListLabel 193"/>
    <w:rPr>
      <w:b/>
      <w:bCs/>
      <w:sz w:val="20"/>
      <w:szCs w:val="20"/>
    </w:rPr>
  </w:style>
  <w:style w:type="character" w:customStyle="1" w:styleId="ListLabel192">
    <w:name w:val="ListLabel 192"/>
    <w:rPr>
      <w:rFonts w:ascii="Tahoma" w:hAnsi="Tahoma" w:cs="Tahoma"/>
      <w:b/>
      <w:bCs/>
      <w:sz w:val="20"/>
      <w:szCs w:val="20"/>
    </w:rPr>
  </w:style>
  <w:style w:type="character" w:customStyle="1" w:styleId="ListLabel191">
    <w:name w:val="ListLabel 191"/>
    <w:rPr>
      <w:b/>
      <w:bCs/>
      <w:sz w:val="20"/>
      <w:szCs w:val="20"/>
    </w:rPr>
  </w:style>
  <w:style w:type="character" w:customStyle="1" w:styleId="ListLabel190">
    <w:name w:val="ListLabel 190"/>
    <w:rPr>
      <w:b/>
      <w:bCs/>
      <w:sz w:val="20"/>
      <w:szCs w:val="20"/>
    </w:rPr>
  </w:style>
  <w:style w:type="character" w:customStyle="1" w:styleId="ListLabel189">
    <w:name w:val="ListLabel 189"/>
    <w:rPr>
      <w:b/>
      <w:bCs/>
      <w:sz w:val="20"/>
      <w:szCs w:val="20"/>
    </w:rPr>
  </w:style>
  <w:style w:type="character" w:customStyle="1" w:styleId="ListLabel188">
    <w:name w:val="ListLabel 188"/>
    <w:rPr>
      <w:b/>
      <w:bCs/>
      <w:sz w:val="20"/>
      <w:szCs w:val="20"/>
    </w:rPr>
  </w:style>
  <w:style w:type="character" w:customStyle="1" w:styleId="ListLabel187">
    <w:name w:val="ListLabel 187"/>
    <w:rPr>
      <w:b/>
      <w:bCs/>
      <w:sz w:val="20"/>
      <w:szCs w:val="20"/>
    </w:rPr>
  </w:style>
  <w:style w:type="character" w:customStyle="1" w:styleId="ListLabel186">
    <w:name w:val="ListLabel 186"/>
    <w:rPr>
      <w:b/>
      <w:bCs/>
      <w:sz w:val="20"/>
      <w:szCs w:val="20"/>
    </w:rPr>
  </w:style>
  <w:style w:type="character" w:customStyle="1" w:styleId="ListLabel185">
    <w:name w:val="ListLabel 185"/>
    <w:rPr>
      <w:b/>
      <w:bCs/>
      <w:sz w:val="20"/>
      <w:szCs w:val="20"/>
    </w:rPr>
  </w:style>
  <w:style w:type="character" w:customStyle="1" w:styleId="ListLabel184">
    <w:name w:val="ListLabel 184"/>
    <w:rPr>
      <w:b/>
      <w:bCs/>
      <w:sz w:val="20"/>
      <w:szCs w:val="20"/>
    </w:rPr>
  </w:style>
  <w:style w:type="character" w:customStyle="1" w:styleId="ListLabel183">
    <w:name w:val="ListLabel 183"/>
    <w:rPr>
      <w:rFonts w:ascii="Tahoma" w:hAnsi="Tahoma" w:cs="Tahoma"/>
      <w:b/>
      <w:bCs/>
      <w:sz w:val="20"/>
      <w:szCs w:val="20"/>
    </w:rPr>
  </w:style>
  <w:style w:type="character" w:customStyle="1" w:styleId="ListLabel182">
    <w:name w:val="ListLabel 182"/>
    <w:rPr>
      <w:b/>
      <w:bCs/>
      <w:sz w:val="20"/>
      <w:szCs w:val="20"/>
    </w:rPr>
  </w:style>
  <w:style w:type="character" w:customStyle="1" w:styleId="ListLabel181">
    <w:name w:val="ListLabel 181"/>
    <w:rPr>
      <w:b/>
      <w:bCs/>
      <w:sz w:val="20"/>
      <w:szCs w:val="20"/>
    </w:rPr>
  </w:style>
  <w:style w:type="character" w:customStyle="1" w:styleId="ListLabel180">
    <w:name w:val="ListLabel 180"/>
    <w:rPr>
      <w:b/>
      <w:bCs/>
      <w:sz w:val="20"/>
      <w:szCs w:val="20"/>
    </w:rPr>
  </w:style>
  <w:style w:type="character" w:customStyle="1" w:styleId="ListLabel179">
    <w:name w:val="ListLabel 179"/>
    <w:rPr>
      <w:b/>
      <w:bCs/>
      <w:sz w:val="20"/>
      <w:szCs w:val="20"/>
    </w:rPr>
  </w:style>
  <w:style w:type="character" w:customStyle="1" w:styleId="ListLabel178">
    <w:name w:val="ListLabel 178"/>
    <w:rPr>
      <w:b/>
      <w:bCs/>
      <w:sz w:val="20"/>
      <w:szCs w:val="20"/>
    </w:rPr>
  </w:style>
  <w:style w:type="character" w:customStyle="1" w:styleId="ListLabel177">
    <w:name w:val="ListLabel 177"/>
    <w:rPr>
      <w:b/>
      <w:bCs/>
      <w:sz w:val="20"/>
      <w:szCs w:val="20"/>
    </w:rPr>
  </w:style>
  <w:style w:type="character" w:customStyle="1" w:styleId="ListLabel176">
    <w:name w:val="ListLabel 176"/>
    <w:rPr>
      <w:b/>
      <w:bCs/>
      <w:sz w:val="20"/>
      <w:szCs w:val="20"/>
    </w:rPr>
  </w:style>
  <w:style w:type="character" w:customStyle="1" w:styleId="ListLabel175">
    <w:name w:val="ListLabel 175"/>
    <w:rPr>
      <w:b/>
      <w:bCs/>
      <w:sz w:val="20"/>
      <w:szCs w:val="20"/>
    </w:rPr>
  </w:style>
  <w:style w:type="character" w:customStyle="1" w:styleId="ListLabel174">
    <w:name w:val="ListLabel 174"/>
    <w:rPr>
      <w:rFonts w:ascii="Tahoma" w:hAnsi="Tahoma" w:cs="Tahoma"/>
      <w:b/>
      <w:bCs/>
      <w:sz w:val="20"/>
      <w:szCs w:val="20"/>
    </w:rPr>
  </w:style>
  <w:style w:type="character" w:customStyle="1" w:styleId="ListLabel173">
    <w:name w:val="ListLabel 173"/>
    <w:rPr>
      <w:b/>
      <w:bCs/>
      <w:sz w:val="20"/>
      <w:szCs w:val="20"/>
    </w:rPr>
  </w:style>
  <w:style w:type="character" w:customStyle="1" w:styleId="ListLabel172">
    <w:name w:val="ListLabel 172"/>
    <w:rPr>
      <w:b/>
      <w:bCs/>
      <w:sz w:val="20"/>
      <w:szCs w:val="20"/>
    </w:rPr>
  </w:style>
  <w:style w:type="character" w:customStyle="1" w:styleId="ListLabel171">
    <w:name w:val="ListLabel 171"/>
    <w:rPr>
      <w:b/>
      <w:bCs/>
      <w:sz w:val="20"/>
      <w:szCs w:val="20"/>
    </w:rPr>
  </w:style>
  <w:style w:type="character" w:customStyle="1" w:styleId="ListLabel170">
    <w:name w:val="ListLabel 170"/>
    <w:rPr>
      <w:b/>
      <w:bCs/>
      <w:sz w:val="20"/>
      <w:szCs w:val="20"/>
    </w:rPr>
  </w:style>
  <w:style w:type="character" w:customStyle="1" w:styleId="ListLabel169">
    <w:name w:val="ListLabel 169"/>
    <w:rPr>
      <w:b/>
      <w:bCs/>
      <w:sz w:val="20"/>
      <w:szCs w:val="20"/>
    </w:rPr>
  </w:style>
  <w:style w:type="character" w:customStyle="1" w:styleId="ListLabel168">
    <w:name w:val="ListLabel 168"/>
    <w:rPr>
      <w:b/>
      <w:bCs/>
      <w:sz w:val="20"/>
      <w:szCs w:val="20"/>
    </w:rPr>
  </w:style>
  <w:style w:type="character" w:customStyle="1" w:styleId="ListLabel167">
    <w:name w:val="ListLabel 167"/>
    <w:rPr>
      <w:b/>
      <w:bCs/>
      <w:sz w:val="20"/>
      <w:szCs w:val="20"/>
    </w:rPr>
  </w:style>
  <w:style w:type="character" w:customStyle="1" w:styleId="ListLabel166">
    <w:name w:val="ListLabel 166"/>
    <w:rPr>
      <w:b/>
      <w:bCs/>
      <w:sz w:val="20"/>
      <w:szCs w:val="20"/>
    </w:rPr>
  </w:style>
  <w:style w:type="character" w:customStyle="1" w:styleId="ListLabel165">
    <w:name w:val="ListLabel 165"/>
    <w:rPr>
      <w:rFonts w:ascii="Tahoma" w:hAnsi="Tahoma" w:cs="Tahoma"/>
      <w:b/>
      <w:bCs/>
      <w:sz w:val="20"/>
      <w:szCs w:val="20"/>
    </w:rPr>
  </w:style>
  <w:style w:type="character" w:customStyle="1" w:styleId="ListLabel164">
    <w:name w:val="ListLabel 164"/>
    <w:rPr>
      <w:b/>
      <w:bCs/>
      <w:sz w:val="20"/>
      <w:szCs w:val="20"/>
    </w:rPr>
  </w:style>
  <w:style w:type="character" w:customStyle="1" w:styleId="ListLabel163">
    <w:name w:val="ListLabel 163"/>
    <w:rPr>
      <w:b/>
      <w:bCs/>
      <w:sz w:val="20"/>
      <w:szCs w:val="20"/>
    </w:rPr>
  </w:style>
  <w:style w:type="character" w:customStyle="1" w:styleId="ListLabel162">
    <w:name w:val="ListLabel 162"/>
    <w:rPr>
      <w:b/>
      <w:bCs/>
      <w:sz w:val="20"/>
      <w:szCs w:val="20"/>
    </w:rPr>
  </w:style>
  <w:style w:type="character" w:customStyle="1" w:styleId="ListLabel161">
    <w:name w:val="ListLabel 161"/>
    <w:rPr>
      <w:b/>
      <w:bCs/>
      <w:sz w:val="20"/>
      <w:szCs w:val="20"/>
    </w:rPr>
  </w:style>
  <w:style w:type="character" w:customStyle="1" w:styleId="ListLabel160">
    <w:name w:val="ListLabel 160"/>
    <w:rPr>
      <w:b/>
      <w:bCs/>
      <w:sz w:val="20"/>
      <w:szCs w:val="20"/>
    </w:rPr>
  </w:style>
  <w:style w:type="character" w:customStyle="1" w:styleId="ListLabel159">
    <w:name w:val="ListLabel 159"/>
    <w:rPr>
      <w:b/>
      <w:bCs/>
      <w:sz w:val="20"/>
      <w:szCs w:val="20"/>
    </w:rPr>
  </w:style>
  <w:style w:type="character" w:customStyle="1" w:styleId="ListLabel158">
    <w:name w:val="ListLabel 158"/>
    <w:rPr>
      <w:b/>
      <w:bCs/>
      <w:sz w:val="20"/>
      <w:szCs w:val="20"/>
    </w:rPr>
  </w:style>
  <w:style w:type="character" w:customStyle="1" w:styleId="ListLabel157">
    <w:name w:val="ListLabel 157"/>
    <w:rPr>
      <w:b/>
      <w:bCs/>
      <w:sz w:val="20"/>
      <w:szCs w:val="20"/>
    </w:rPr>
  </w:style>
  <w:style w:type="character" w:customStyle="1" w:styleId="ListLabel156">
    <w:name w:val="ListLabel 156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155">
    <w:name w:val="ListLabel 155"/>
    <w:rPr>
      <w:b/>
      <w:bCs/>
      <w:sz w:val="20"/>
      <w:szCs w:val="20"/>
    </w:rPr>
  </w:style>
  <w:style w:type="character" w:customStyle="1" w:styleId="ListLabel154">
    <w:name w:val="ListLabel 154"/>
    <w:rPr>
      <w:b/>
      <w:bCs/>
      <w:sz w:val="20"/>
      <w:szCs w:val="20"/>
    </w:rPr>
  </w:style>
  <w:style w:type="character" w:customStyle="1" w:styleId="ListLabel153">
    <w:name w:val="ListLabel 153"/>
    <w:rPr>
      <w:b/>
      <w:bCs/>
      <w:sz w:val="20"/>
      <w:szCs w:val="20"/>
    </w:rPr>
  </w:style>
  <w:style w:type="character" w:customStyle="1" w:styleId="ListLabel152">
    <w:name w:val="ListLabel 152"/>
    <w:rPr>
      <w:b/>
      <w:bCs/>
      <w:sz w:val="20"/>
      <w:szCs w:val="20"/>
    </w:rPr>
  </w:style>
  <w:style w:type="character" w:customStyle="1" w:styleId="ListLabel151">
    <w:name w:val="ListLabel 151"/>
    <w:rPr>
      <w:b/>
      <w:bCs/>
      <w:sz w:val="20"/>
      <w:szCs w:val="20"/>
    </w:rPr>
  </w:style>
  <w:style w:type="character" w:customStyle="1" w:styleId="ListLabel150">
    <w:name w:val="ListLabel 150"/>
    <w:rPr>
      <w:b/>
      <w:bCs/>
      <w:sz w:val="20"/>
      <w:szCs w:val="20"/>
    </w:rPr>
  </w:style>
  <w:style w:type="character" w:customStyle="1" w:styleId="ListLabel149">
    <w:name w:val="ListLabel 149"/>
    <w:rPr>
      <w:b/>
      <w:bCs/>
      <w:sz w:val="20"/>
      <w:szCs w:val="20"/>
    </w:rPr>
  </w:style>
  <w:style w:type="character" w:customStyle="1" w:styleId="ListLabel148">
    <w:name w:val="ListLabel 148"/>
    <w:rPr>
      <w:b/>
      <w:bCs/>
      <w:sz w:val="20"/>
      <w:szCs w:val="20"/>
    </w:rPr>
  </w:style>
  <w:style w:type="character" w:customStyle="1" w:styleId="ListLabel147">
    <w:name w:val="ListLabel 147"/>
    <w:rPr>
      <w:b/>
      <w:bCs/>
      <w:sz w:val="20"/>
      <w:szCs w:val="20"/>
    </w:rPr>
  </w:style>
  <w:style w:type="character" w:customStyle="1" w:styleId="ListLabel146">
    <w:name w:val="ListLabel 146"/>
    <w:rPr>
      <w:b/>
      <w:bCs/>
      <w:sz w:val="20"/>
      <w:szCs w:val="20"/>
    </w:rPr>
  </w:style>
  <w:style w:type="character" w:customStyle="1" w:styleId="ListLabel145">
    <w:name w:val="ListLabel 145"/>
    <w:rPr>
      <w:b/>
      <w:bCs/>
      <w:sz w:val="20"/>
      <w:szCs w:val="20"/>
    </w:rPr>
  </w:style>
  <w:style w:type="character" w:customStyle="1" w:styleId="ListLabel144">
    <w:name w:val="ListLabel 144"/>
    <w:rPr>
      <w:b/>
      <w:bCs/>
      <w:sz w:val="20"/>
      <w:szCs w:val="20"/>
    </w:rPr>
  </w:style>
  <w:style w:type="character" w:customStyle="1" w:styleId="ListLabel143">
    <w:name w:val="ListLabel 143"/>
    <w:rPr>
      <w:b/>
      <w:bCs/>
      <w:sz w:val="20"/>
      <w:szCs w:val="20"/>
    </w:rPr>
  </w:style>
  <w:style w:type="character" w:customStyle="1" w:styleId="ListLabel142">
    <w:name w:val="ListLabel 142"/>
    <w:rPr>
      <w:b/>
      <w:bCs/>
      <w:sz w:val="20"/>
      <w:szCs w:val="20"/>
    </w:rPr>
  </w:style>
  <w:style w:type="character" w:customStyle="1" w:styleId="ListLabel141">
    <w:name w:val="ListLabel 141"/>
    <w:rPr>
      <w:b/>
      <w:bCs/>
      <w:sz w:val="20"/>
      <w:szCs w:val="20"/>
    </w:rPr>
  </w:style>
  <w:style w:type="character" w:customStyle="1" w:styleId="ListLabel140">
    <w:name w:val="ListLabel 140"/>
    <w:rPr>
      <w:b/>
      <w:bCs/>
      <w:sz w:val="20"/>
      <w:szCs w:val="20"/>
    </w:rPr>
  </w:style>
  <w:style w:type="character" w:customStyle="1" w:styleId="ListLabel139">
    <w:name w:val="ListLabel 139"/>
    <w:rPr>
      <w:b/>
      <w:bCs/>
      <w:sz w:val="20"/>
      <w:szCs w:val="20"/>
    </w:rPr>
  </w:style>
  <w:style w:type="character" w:customStyle="1" w:styleId="ListLabel138">
    <w:name w:val="ListLabel 138"/>
    <w:rPr>
      <w:b/>
      <w:bCs/>
      <w:sz w:val="20"/>
      <w:szCs w:val="20"/>
    </w:rPr>
  </w:style>
  <w:style w:type="character" w:customStyle="1" w:styleId="ListLabel137">
    <w:name w:val="ListLabel 137"/>
    <w:rPr>
      <w:b/>
      <w:bCs/>
      <w:sz w:val="20"/>
      <w:szCs w:val="20"/>
    </w:rPr>
  </w:style>
  <w:style w:type="character" w:customStyle="1" w:styleId="ListLabel136">
    <w:name w:val="ListLabel 136"/>
    <w:rPr>
      <w:b/>
      <w:bCs/>
      <w:sz w:val="20"/>
      <w:szCs w:val="20"/>
    </w:rPr>
  </w:style>
  <w:style w:type="character" w:customStyle="1" w:styleId="ListLabel135">
    <w:name w:val="ListLabel 135"/>
    <w:rPr>
      <w:b/>
      <w:bCs/>
      <w:sz w:val="20"/>
      <w:szCs w:val="20"/>
    </w:rPr>
  </w:style>
  <w:style w:type="character" w:customStyle="1" w:styleId="ListLabel134">
    <w:name w:val="ListLabel 134"/>
    <w:rPr>
      <w:b/>
      <w:bCs/>
      <w:sz w:val="20"/>
      <w:szCs w:val="20"/>
    </w:rPr>
  </w:style>
  <w:style w:type="character" w:customStyle="1" w:styleId="ListLabel133">
    <w:name w:val="ListLabel 133"/>
    <w:rPr>
      <w:b/>
      <w:bCs/>
      <w:sz w:val="20"/>
      <w:szCs w:val="20"/>
    </w:rPr>
  </w:style>
  <w:style w:type="character" w:customStyle="1" w:styleId="ListLabel132">
    <w:name w:val="ListLabel 132"/>
    <w:rPr>
      <w:b/>
      <w:bCs/>
      <w:sz w:val="20"/>
      <w:szCs w:val="20"/>
    </w:rPr>
  </w:style>
  <w:style w:type="character" w:customStyle="1" w:styleId="ListLabel131">
    <w:name w:val="ListLabel 131"/>
    <w:rPr>
      <w:b/>
      <w:bCs/>
      <w:sz w:val="20"/>
      <w:szCs w:val="20"/>
    </w:rPr>
  </w:style>
  <w:style w:type="character" w:customStyle="1" w:styleId="ListLabel130">
    <w:name w:val="ListLabel 130"/>
    <w:rPr>
      <w:b/>
      <w:bCs/>
      <w:sz w:val="20"/>
      <w:szCs w:val="20"/>
    </w:rPr>
  </w:style>
  <w:style w:type="character" w:customStyle="1" w:styleId="ListLabel129">
    <w:name w:val="ListLabel 129"/>
    <w:rPr>
      <w:b/>
      <w:bCs/>
      <w:sz w:val="20"/>
      <w:szCs w:val="20"/>
    </w:rPr>
  </w:style>
  <w:style w:type="character" w:customStyle="1" w:styleId="ListLabel128">
    <w:name w:val="ListLabel 128"/>
    <w:rPr>
      <w:b/>
      <w:bCs/>
      <w:sz w:val="20"/>
      <w:szCs w:val="20"/>
    </w:rPr>
  </w:style>
  <w:style w:type="character" w:customStyle="1" w:styleId="ListLabel127">
    <w:name w:val="ListLabel 127"/>
    <w:rPr>
      <w:b/>
      <w:bCs/>
      <w:sz w:val="20"/>
      <w:szCs w:val="20"/>
    </w:rPr>
  </w:style>
  <w:style w:type="character" w:customStyle="1" w:styleId="ListLabel126">
    <w:name w:val="ListLabel 126"/>
    <w:rPr>
      <w:b/>
      <w:bCs/>
      <w:sz w:val="20"/>
      <w:szCs w:val="20"/>
    </w:rPr>
  </w:style>
  <w:style w:type="character" w:customStyle="1" w:styleId="ListLabel125">
    <w:name w:val="ListLabel 125"/>
    <w:rPr>
      <w:b/>
      <w:bCs/>
      <w:sz w:val="20"/>
      <w:szCs w:val="20"/>
    </w:rPr>
  </w:style>
  <w:style w:type="character" w:customStyle="1" w:styleId="ListLabel124">
    <w:name w:val="ListLabel 124"/>
    <w:rPr>
      <w:b/>
      <w:bCs/>
      <w:sz w:val="20"/>
      <w:szCs w:val="20"/>
    </w:rPr>
  </w:style>
  <w:style w:type="character" w:customStyle="1" w:styleId="ListLabel123">
    <w:name w:val="ListLabel 123"/>
    <w:rPr>
      <w:b/>
      <w:bCs/>
      <w:sz w:val="20"/>
      <w:szCs w:val="20"/>
    </w:rPr>
  </w:style>
  <w:style w:type="character" w:customStyle="1" w:styleId="ListLabel122">
    <w:name w:val="ListLabel 122"/>
    <w:rPr>
      <w:b/>
      <w:bCs/>
      <w:sz w:val="20"/>
      <w:szCs w:val="20"/>
    </w:rPr>
  </w:style>
  <w:style w:type="character" w:customStyle="1" w:styleId="ListLabel121">
    <w:name w:val="ListLabel 121"/>
    <w:rPr>
      <w:b/>
      <w:bCs/>
      <w:sz w:val="20"/>
      <w:szCs w:val="20"/>
    </w:rPr>
  </w:style>
  <w:style w:type="character" w:customStyle="1" w:styleId="ListLabel120">
    <w:name w:val="ListLabel 120"/>
    <w:rPr>
      <w:b/>
      <w:bCs/>
      <w:sz w:val="20"/>
      <w:szCs w:val="20"/>
    </w:rPr>
  </w:style>
  <w:style w:type="character" w:customStyle="1" w:styleId="ListLabel119">
    <w:name w:val="ListLabel 119"/>
    <w:rPr>
      <w:b/>
      <w:bCs/>
      <w:sz w:val="20"/>
      <w:szCs w:val="20"/>
    </w:rPr>
  </w:style>
  <w:style w:type="character" w:customStyle="1" w:styleId="ListLabel118">
    <w:name w:val="ListLabel 118"/>
    <w:rPr>
      <w:b/>
      <w:bCs/>
      <w:sz w:val="20"/>
      <w:szCs w:val="20"/>
    </w:rPr>
  </w:style>
  <w:style w:type="character" w:customStyle="1" w:styleId="ListLabel117">
    <w:name w:val="ListLabel 117"/>
    <w:rPr>
      <w:b/>
      <w:bCs/>
      <w:sz w:val="20"/>
      <w:szCs w:val="20"/>
    </w:rPr>
  </w:style>
  <w:style w:type="character" w:customStyle="1" w:styleId="ListLabel116">
    <w:name w:val="ListLabel 116"/>
    <w:rPr>
      <w:b/>
      <w:bCs/>
      <w:sz w:val="20"/>
      <w:szCs w:val="20"/>
    </w:rPr>
  </w:style>
  <w:style w:type="character" w:customStyle="1" w:styleId="ListLabel115">
    <w:name w:val="ListLabel 115"/>
    <w:rPr>
      <w:b/>
      <w:bCs/>
      <w:sz w:val="20"/>
      <w:szCs w:val="20"/>
    </w:rPr>
  </w:style>
  <w:style w:type="character" w:customStyle="1" w:styleId="ListLabel114">
    <w:name w:val="ListLabel 114"/>
    <w:rPr>
      <w:b/>
      <w:bCs/>
      <w:sz w:val="20"/>
      <w:szCs w:val="20"/>
    </w:rPr>
  </w:style>
  <w:style w:type="character" w:customStyle="1" w:styleId="ListLabel113">
    <w:name w:val="ListLabel 113"/>
    <w:rPr>
      <w:b/>
      <w:bCs/>
      <w:sz w:val="20"/>
      <w:szCs w:val="20"/>
    </w:rPr>
  </w:style>
  <w:style w:type="character" w:customStyle="1" w:styleId="ListLabel112">
    <w:name w:val="ListLabel 112"/>
    <w:rPr>
      <w:b/>
      <w:bCs/>
      <w:sz w:val="20"/>
      <w:szCs w:val="20"/>
    </w:rPr>
  </w:style>
  <w:style w:type="character" w:customStyle="1" w:styleId="ListLabel111">
    <w:name w:val="ListLabel 111"/>
    <w:rPr>
      <w:b/>
      <w:bCs/>
      <w:sz w:val="20"/>
      <w:szCs w:val="20"/>
    </w:rPr>
  </w:style>
  <w:style w:type="character" w:customStyle="1" w:styleId="ListLabel110">
    <w:name w:val="ListLabel 110"/>
    <w:rPr>
      <w:b/>
      <w:bCs/>
      <w:sz w:val="20"/>
      <w:szCs w:val="20"/>
    </w:rPr>
  </w:style>
  <w:style w:type="character" w:customStyle="1" w:styleId="ListLabel109">
    <w:name w:val="ListLabel 109"/>
    <w:rPr>
      <w:b/>
      <w:bCs/>
      <w:sz w:val="20"/>
      <w:szCs w:val="20"/>
    </w:rPr>
  </w:style>
  <w:style w:type="character" w:customStyle="1" w:styleId="ListLabel108">
    <w:name w:val="ListLabel 108"/>
    <w:rPr>
      <w:b/>
      <w:bCs/>
      <w:sz w:val="20"/>
      <w:szCs w:val="20"/>
    </w:rPr>
  </w:style>
  <w:style w:type="character" w:customStyle="1" w:styleId="ListLabel107">
    <w:name w:val="ListLabel 107"/>
    <w:rPr>
      <w:b/>
      <w:bCs/>
      <w:sz w:val="20"/>
      <w:szCs w:val="20"/>
    </w:rPr>
  </w:style>
  <w:style w:type="character" w:customStyle="1" w:styleId="ListLabel106">
    <w:name w:val="ListLabel 106"/>
    <w:rPr>
      <w:b/>
      <w:bCs/>
      <w:sz w:val="20"/>
      <w:szCs w:val="20"/>
    </w:rPr>
  </w:style>
  <w:style w:type="character" w:customStyle="1" w:styleId="ListLabel105">
    <w:name w:val="ListLabel 105"/>
    <w:rPr>
      <w:b/>
      <w:bCs/>
      <w:sz w:val="20"/>
      <w:szCs w:val="20"/>
    </w:rPr>
  </w:style>
  <w:style w:type="character" w:customStyle="1" w:styleId="ListLabel104">
    <w:name w:val="ListLabel 104"/>
    <w:rPr>
      <w:b/>
      <w:bCs/>
      <w:sz w:val="20"/>
      <w:szCs w:val="20"/>
    </w:rPr>
  </w:style>
  <w:style w:type="character" w:customStyle="1" w:styleId="ListLabel103">
    <w:name w:val="ListLabel 103"/>
    <w:rPr>
      <w:b/>
      <w:bCs/>
      <w:sz w:val="20"/>
      <w:szCs w:val="20"/>
    </w:rPr>
  </w:style>
  <w:style w:type="character" w:customStyle="1" w:styleId="ListLabel102">
    <w:name w:val="ListLabel 102"/>
    <w:rPr>
      <w:rFonts w:ascii="Tahoma" w:hAnsi="Tahoma" w:cs="Tahoma"/>
      <w:b/>
      <w:bCs/>
      <w:sz w:val="20"/>
      <w:szCs w:val="20"/>
    </w:rPr>
  </w:style>
  <w:style w:type="character" w:customStyle="1" w:styleId="ListLabel101">
    <w:name w:val="ListLabel 101"/>
    <w:rPr>
      <w:b/>
      <w:bCs/>
      <w:sz w:val="20"/>
      <w:szCs w:val="20"/>
    </w:rPr>
  </w:style>
  <w:style w:type="character" w:customStyle="1" w:styleId="ListLabel100">
    <w:name w:val="ListLabel 100"/>
    <w:rPr>
      <w:b/>
      <w:bCs/>
      <w:sz w:val="20"/>
      <w:szCs w:val="20"/>
    </w:rPr>
  </w:style>
  <w:style w:type="character" w:customStyle="1" w:styleId="ListLabel99">
    <w:name w:val="ListLabel 99"/>
    <w:rPr>
      <w:b/>
      <w:bCs/>
      <w:sz w:val="20"/>
      <w:szCs w:val="20"/>
    </w:rPr>
  </w:style>
  <w:style w:type="character" w:customStyle="1" w:styleId="ListLabel98">
    <w:name w:val="ListLabel 98"/>
    <w:rPr>
      <w:b/>
      <w:bCs/>
      <w:sz w:val="20"/>
      <w:szCs w:val="20"/>
    </w:rPr>
  </w:style>
  <w:style w:type="character" w:customStyle="1" w:styleId="ListLabel97">
    <w:name w:val="ListLabel 97"/>
    <w:rPr>
      <w:b/>
      <w:bCs/>
      <w:sz w:val="20"/>
      <w:szCs w:val="20"/>
    </w:rPr>
  </w:style>
  <w:style w:type="character" w:customStyle="1" w:styleId="ListLabel96">
    <w:name w:val="ListLabel 96"/>
    <w:rPr>
      <w:b/>
      <w:bCs/>
      <w:sz w:val="20"/>
      <w:szCs w:val="20"/>
    </w:rPr>
  </w:style>
  <w:style w:type="character" w:customStyle="1" w:styleId="ListLabel95">
    <w:name w:val="ListLabel 95"/>
    <w:rPr>
      <w:b/>
      <w:bCs/>
      <w:sz w:val="20"/>
      <w:szCs w:val="20"/>
    </w:rPr>
  </w:style>
  <w:style w:type="character" w:customStyle="1" w:styleId="ListLabel94">
    <w:name w:val="ListLabel 94"/>
    <w:rPr>
      <w:b/>
      <w:bCs/>
      <w:sz w:val="20"/>
      <w:szCs w:val="20"/>
    </w:rPr>
  </w:style>
  <w:style w:type="character" w:customStyle="1" w:styleId="ListLabel93">
    <w:name w:val="ListLabel 93"/>
    <w:rPr>
      <w:rFonts w:ascii="Tahoma" w:hAnsi="Tahoma" w:cs="Tahoma"/>
      <w:b/>
      <w:bCs/>
      <w:sz w:val="20"/>
      <w:szCs w:val="20"/>
    </w:rPr>
  </w:style>
  <w:style w:type="character" w:customStyle="1" w:styleId="ListLabel92">
    <w:name w:val="ListLabel 92"/>
    <w:rPr>
      <w:b/>
      <w:bCs/>
      <w:sz w:val="20"/>
      <w:szCs w:val="20"/>
    </w:rPr>
  </w:style>
  <w:style w:type="character" w:customStyle="1" w:styleId="ListLabel91">
    <w:name w:val="ListLabel 91"/>
    <w:rPr>
      <w:b/>
      <w:bCs/>
      <w:sz w:val="20"/>
      <w:szCs w:val="20"/>
    </w:rPr>
  </w:style>
  <w:style w:type="character" w:customStyle="1" w:styleId="ListLabel90">
    <w:name w:val="ListLabel 90"/>
    <w:rPr>
      <w:b/>
      <w:bCs/>
      <w:sz w:val="20"/>
      <w:szCs w:val="20"/>
    </w:rPr>
  </w:style>
  <w:style w:type="character" w:customStyle="1" w:styleId="ListLabel89">
    <w:name w:val="ListLabel 89"/>
    <w:rPr>
      <w:b/>
      <w:bCs/>
      <w:sz w:val="20"/>
      <w:szCs w:val="20"/>
    </w:rPr>
  </w:style>
  <w:style w:type="character" w:customStyle="1" w:styleId="ListLabel88">
    <w:name w:val="ListLabel 88"/>
    <w:rPr>
      <w:b/>
      <w:bCs/>
      <w:sz w:val="20"/>
      <w:szCs w:val="20"/>
    </w:rPr>
  </w:style>
  <w:style w:type="character" w:customStyle="1" w:styleId="ListLabel87">
    <w:name w:val="ListLabel 87"/>
    <w:rPr>
      <w:b/>
      <w:bCs/>
      <w:sz w:val="20"/>
      <w:szCs w:val="20"/>
    </w:rPr>
  </w:style>
  <w:style w:type="character" w:customStyle="1" w:styleId="ListLabel86">
    <w:name w:val="ListLabel 86"/>
    <w:rPr>
      <w:b/>
      <w:bCs/>
      <w:sz w:val="20"/>
      <w:szCs w:val="20"/>
    </w:rPr>
  </w:style>
  <w:style w:type="character" w:customStyle="1" w:styleId="ListLabel85">
    <w:name w:val="ListLabel 85"/>
    <w:rPr>
      <w:b/>
      <w:bCs/>
      <w:sz w:val="20"/>
      <w:szCs w:val="20"/>
    </w:rPr>
  </w:style>
  <w:style w:type="character" w:customStyle="1" w:styleId="ListLabel84">
    <w:name w:val="ListLabel 84"/>
    <w:rPr>
      <w:rFonts w:ascii="Tahoma" w:hAnsi="Tahoma" w:cs="Tahoma"/>
      <w:b/>
      <w:bCs/>
      <w:sz w:val="20"/>
      <w:szCs w:val="20"/>
    </w:rPr>
  </w:style>
  <w:style w:type="character" w:customStyle="1" w:styleId="ListLabel83">
    <w:name w:val="ListLabel 83"/>
    <w:rPr>
      <w:b/>
      <w:bCs/>
    </w:rPr>
  </w:style>
  <w:style w:type="character" w:customStyle="1" w:styleId="ListLabel82">
    <w:name w:val="ListLabel 82"/>
    <w:rPr>
      <w:b/>
      <w:bCs/>
    </w:rPr>
  </w:style>
  <w:style w:type="character" w:customStyle="1" w:styleId="ListLabel81">
    <w:name w:val="ListLabel 81"/>
    <w:rPr>
      <w:b/>
      <w:bCs/>
    </w:rPr>
  </w:style>
  <w:style w:type="character" w:customStyle="1" w:styleId="ListLabel80">
    <w:name w:val="ListLabel 80"/>
    <w:rPr>
      <w:b/>
      <w:bCs/>
    </w:rPr>
  </w:style>
  <w:style w:type="character" w:customStyle="1" w:styleId="ListLabel79">
    <w:name w:val="ListLabel 79"/>
    <w:rPr>
      <w:b/>
      <w:bCs/>
    </w:rPr>
  </w:style>
  <w:style w:type="character" w:customStyle="1" w:styleId="ListLabel78">
    <w:name w:val="ListLabel 78"/>
    <w:rPr>
      <w:b/>
      <w:bCs/>
    </w:rPr>
  </w:style>
  <w:style w:type="character" w:customStyle="1" w:styleId="ListLabel77">
    <w:name w:val="ListLabel 77"/>
    <w:rPr>
      <w:b/>
      <w:bCs/>
    </w:rPr>
  </w:style>
  <w:style w:type="character" w:customStyle="1" w:styleId="ListLabel76">
    <w:name w:val="ListLabel 76"/>
    <w:rPr>
      <w:b/>
      <w:bCs/>
    </w:rPr>
  </w:style>
  <w:style w:type="character" w:customStyle="1" w:styleId="ListLabel75">
    <w:name w:val="ListLabel 75"/>
    <w:rPr>
      <w:rFonts w:ascii="Tahoma" w:hAnsi="Tahoma" w:cs="Tahoma"/>
      <w:b/>
      <w:bCs/>
      <w:sz w:val="20"/>
      <w:szCs w:val="20"/>
    </w:rPr>
  </w:style>
  <w:style w:type="character" w:customStyle="1" w:styleId="ListLabel74">
    <w:name w:val="ListLabel 74"/>
    <w:rPr>
      <w:b/>
      <w:bCs/>
    </w:rPr>
  </w:style>
  <w:style w:type="character" w:customStyle="1" w:styleId="ListLabel73">
    <w:name w:val="ListLabel 73"/>
    <w:rPr>
      <w:b/>
      <w:bCs/>
    </w:rPr>
  </w:style>
  <w:style w:type="character" w:customStyle="1" w:styleId="ListLabel72">
    <w:name w:val="ListLabel 72"/>
    <w:rPr>
      <w:b/>
      <w:bCs/>
    </w:rPr>
  </w:style>
  <w:style w:type="character" w:customStyle="1" w:styleId="ListLabel71">
    <w:name w:val="ListLabel 71"/>
    <w:rPr>
      <w:b/>
      <w:bCs/>
    </w:rPr>
  </w:style>
  <w:style w:type="character" w:customStyle="1" w:styleId="ListLabel70">
    <w:name w:val="ListLabel 70"/>
    <w:rPr>
      <w:b/>
      <w:bCs/>
    </w:rPr>
  </w:style>
  <w:style w:type="character" w:customStyle="1" w:styleId="ListLabel69">
    <w:name w:val="ListLabel 69"/>
    <w:rPr>
      <w:b/>
      <w:bCs/>
    </w:rPr>
  </w:style>
  <w:style w:type="character" w:customStyle="1" w:styleId="ListLabel68">
    <w:name w:val="ListLabel 68"/>
    <w:rPr>
      <w:b/>
      <w:bCs/>
    </w:rPr>
  </w:style>
  <w:style w:type="character" w:customStyle="1" w:styleId="ListLabel67">
    <w:name w:val="ListLabel 67"/>
    <w:rPr>
      <w:b/>
      <w:bCs/>
    </w:rPr>
  </w:style>
  <w:style w:type="character" w:customStyle="1" w:styleId="ListLabel66">
    <w:name w:val="ListLabel 66"/>
    <w:rPr>
      <w:b/>
      <w:bCs/>
      <w:sz w:val="20"/>
      <w:szCs w:val="20"/>
    </w:rPr>
  </w:style>
  <w:style w:type="character" w:customStyle="1" w:styleId="ListLabel65">
    <w:name w:val="ListLabel 65"/>
    <w:rPr>
      <w:rFonts w:ascii="Tahoma" w:hAnsi="Tahoma" w:cs="Tahoma"/>
      <w:b/>
      <w:bCs/>
      <w:i w:val="0"/>
      <w:iCs w:val="0"/>
      <w:sz w:val="20"/>
      <w:szCs w:val="20"/>
    </w:rPr>
  </w:style>
  <w:style w:type="character" w:customStyle="1" w:styleId="ListLabel64">
    <w:name w:val="ListLabel 64"/>
    <w:rPr>
      <w:b/>
      <w:bCs/>
    </w:rPr>
  </w:style>
  <w:style w:type="character" w:customStyle="1" w:styleId="ListLabel63">
    <w:name w:val="ListLabel 63"/>
    <w:rPr>
      <w:rFonts w:eastAsia="Times New Roman" w:cs="Arial"/>
      <w:b/>
      <w:bCs/>
    </w:rPr>
  </w:style>
  <w:style w:type="character" w:customStyle="1" w:styleId="ListLabel62">
    <w:name w:val="ListLabel 62"/>
    <w:rPr>
      <w:b/>
      <w:bCs/>
      <w:color w:val="auto"/>
      <w:sz w:val="20"/>
      <w:szCs w:val="20"/>
    </w:rPr>
  </w:style>
  <w:style w:type="character" w:customStyle="1" w:styleId="ListLabel61">
    <w:name w:val="ListLabel 61"/>
    <w:rPr>
      <w:rFonts w:eastAsia="Times New Roman" w:cs="Arial"/>
      <w:b/>
      <w:bCs/>
      <w:sz w:val="20"/>
      <w:szCs w:val="20"/>
    </w:rPr>
  </w:style>
  <w:style w:type="character" w:customStyle="1" w:styleId="ListLabel60">
    <w:name w:val="ListLabel 60"/>
    <w:rPr>
      <w:b/>
      <w:bCs/>
      <w:sz w:val="20"/>
      <w:szCs w:val="20"/>
    </w:rPr>
  </w:style>
  <w:style w:type="character" w:customStyle="1" w:styleId="ListLabel59">
    <w:name w:val="ListLabel 59"/>
    <w:rPr>
      <w:rFonts w:cs="Arial"/>
      <w:b/>
      <w:sz w:val="20"/>
      <w:szCs w:val="20"/>
    </w:rPr>
  </w:style>
  <w:style w:type="character" w:customStyle="1" w:styleId="ListLabel58">
    <w:name w:val="ListLabel 58"/>
    <w:rPr>
      <w:rFonts w:eastAsia="Times New Roman" w:cs="Tahoma"/>
    </w:rPr>
  </w:style>
  <w:style w:type="character" w:customStyle="1" w:styleId="ListLabel57">
    <w:name w:val="ListLabel 57"/>
    <w:rPr>
      <w:rFonts w:ascii="Tahoma" w:hAnsi="Tahoma" w:cs="Tahoma"/>
      <w:b/>
      <w:sz w:val="20"/>
      <w:szCs w:val="20"/>
    </w:rPr>
  </w:style>
  <w:style w:type="character" w:customStyle="1" w:styleId="ListLabel56">
    <w:name w:val="ListLabel 56"/>
    <w:rPr>
      <w:b/>
    </w:rPr>
  </w:style>
  <w:style w:type="character" w:customStyle="1" w:styleId="ListLabel55">
    <w:name w:val="ListLabel 55"/>
    <w:rPr>
      <w:rFonts w:ascii="Tahoma" w:hAnsi="Tahoma" w:cs="Tahoma"/>
      <w:b/>
      <w:bCs/>
      <w:sz w:val="20"/>
      <w:szCs w:val="20"/>
    </w:rPr>
  </w:style>
  <w:style w:type="character" w:customStyle="1" w:styleId="ListLabel54">
    <w:name w:val="ListLabel 54"/>
    <w:rPr>
      <w:rFonts w:ascii="Tahoma" w:hAnsi="Tahoma" w:cs="Tahoma"/>
      <w:b/>
      <w:bCs/>
      <w:color w:val="000000"/>
      <w:sz w:val="20"/>
      <w:szCs w:val="20"/>
    </w:rPr>
  </w:style>
  <w:style w:type="character" w:customStyle="1" w:styleId="ListLabel53">
    <w:name w:val="ListLabel 53"/>
    <w:rPr>
      <w:rFonts w:eastAsia="Times New Roman" w:cs="Arial"/>
      <w:b/>
      <w:i w:val="0"/>
      <w:color w:val="auto"/>
      <w:sz w:val="20"/>
      <w:szCs w:val="20"/>
    </w:rPr>
  </w:style>
  <w:style w:type="character" w:customStyle="1" w:styleId="ListLabel52">
    <w:name w:val="ListLabel 52"/>
    <w:rPr>
      <w:rFonts w:cs="Tahoma"/>
      <w:b/>
      <w:sz w:val="20"/>
      <w:szCs w:val="20"/>
    </w:rPr>
  </w:style>
  <w:style w:type="character" w:customStyle="1" w:styleId="ListLabel51">
    <w:name w:val="ListLabel 51"/>
    <w:rPr>
      <w:rFonts w:ascii="Tahoma" w:hAnsi="Tahoma" w:cs="Tahoma"/>
      <w:b/>
      <w:sz w:val="20"/>
      <w:szCs w:val="20"/>
    </w:rPr>
  </w:style>
  <w:style w:type="character" w:customStyle="1" w:styleId="ListLabel50">
    <w:name w:val="ListLabel 50"/>
    <w:rPr>
      <w:b/>
    </w:rPr>
  </w:style>
  <w:style w:type="character" w:customStyle="1" w:styleId="ListLabel49">
    <w:name w:val="ListLabel 49"/>
    <w:rPr>
      <w:b/>
    </w:rPr>
  </w:style>
  <w:style w:type="character" w:customStyle="1" w:styleId="ListLabel48">
    <w:name w:val="ListLabel 48"/>
    <w:rPr>
      <w:rFonts w:ascii="Tahoma" w:hAnsi="Tahoma" w:cs="Tahoma"/>
      <w:b/>
      <w:bCs/>
      <w:sz w:val="20"/>
      <w:szCs w:val="20"/>
    </w:rPr>
  </w:style>
  <w:style w:type="character" w:customStyle="1" w:styleId="ListLabel47">
    <w:name w:val="ListLabel 47"/>
    <w:rPr>
      <w:b/>
      <w:bCs/>
      <w:sz w:val="20"/>
      <w:szCs w:val="20"/>
    </w:rPr>
  </w:style>
  <w:style w:type="character" w:customStyle="1" w:styleId="ListLabel46">
    <w:name w:val="ListLabel 46"/>
    <w:rPr>
      <w:rFonts w:ascii="Tahoma" w:hAnsi="Tahoma" w:cs="Tahoma"/>
      <w:b/>
      <w:bCs/>
      <w:sz w:val="20"/>
      <w:szCs w:val="20"/>
    </w:rPr>
  </w:style>
  <w:style w:type="character" w:customStyle="1" w:styleId="ListLabel45">
    <w:name w:val="ListLabel 45"/>
    <w:rPr>
      <w:b/>
    </w:rPr>
  </w:style>
  <w:style w:type="character" w:customStyle="1" w:styleId="ListLabel44">
    <w:name w:val="ListLabel 44"/>
    <w:rPr>
      <w:rFonts w:ascii="Tahoma" w:hAnsi="Tahoma" w:cs="Tahoma"/>
      <w:b/>
      <w:color w:val="000000"/>
      <w:sz w:val="20"/>
      <w:szCs w:val="20"/>
    </w:rPr>
  </w:style>
  <w:style w:type="character" w:customStyle="1" w:styleId="ListLabel43">
    <w:name w:val="ListLabel 43"/>
    <w:rPr>
      <w:b/>
    </w:rPr>
  </w:style>
  <w:style w:type="character" w:customStyle="1" w:styleId="ListLabel42">
    <w:name w:val="ListLabel 42"/>
    <w:rPr>
      <w:b/>
      <w:bCs/>
      <w:sz w:val="20"/>
      <w:szCs w:val="20"/>
    </w:rPr>
  </w:style>
  <w:style w:type="character" w:customStyle="1" w:styleId="ListLabel41">
    <w:name w:val="ListLabel 41"/>
    <w:rPr>
      <w:b/>
    </w:rPr>
  </w:style>
  <w:style w:type="character" w:customStyle="1" w:styleId="ListLabel38">
    <w:name w:val="ListLabel 38"/>
    <w:rPr>
      <w:rFonts w:cs="Symbol"/>
    </w:rPr>
  </w:style>
  <w:style w:type="character" w:customStyle="1" w:styleId="ListLabel37">
    <w:name w:val="ListLabel 37"/>
    <w:rPr>
      <w:rFonts w:cs="Wingdings"/>
    </w:rPr>
  </w:style>
  <w:style w:type="character" w:customStyle="1" w:styleId="ListLabel36">
    <w:name w:val="ListLabel 36"/>
    <w:rPr>
      <w:rFonts w:cs="Courier New"/>
    </w:rPr>
  </w:style>
  <w:style w:type="character" w:customStyle="1" w:styleId="ListLabel35">
    <w:name w:val="ListLabel 35"/>
    <w:rPr>
      <w:rFonts w:cs="Symbol"/>
    </w:rPr>
  </w:style>
  <w:style w:type="character" w:customStyle="1" w:styleId="ListLabel34">
    <w:name w:val="ListLabel 34"/>
    <w:rPr>
      <w:rFonts w:cs="Wingdings"/>
    </w:rPr>
  </w:style>
  <w:style w:type="character" w:customStyle="1" w:styleId="ListLabel33">
    <w:name w:val="ListLabel 33"/>
    <w:rPr>
      <w:rFonts w:cs="Courier New"/>
    </w:rPr>
  </w:style>
  <w:style w:type="character" w:customStyle="1" w:styleId="ListLabel32">
    <w:name w:val="ListLabel 32"/>
    <w:rPr>
      <w:rFonts w:cs="Symbol"/>
    </w:rPr>
  </w:style>
  <w:style w:type="character" w:customStyle="1" w:styleId="ListLabel31">
    <w:name w:val="ListLabel 31"/>
    <w:rPr>
      <w:rFonts w:cs="Wingdings"/>
    </w:rPr>
  </w:style>
  <w:style w:type="character" w:customStyle="1" w:styleId="ListLabel30">
    <w:name w:val="ListLabel 30"/>
    <w:rPr>
      <w:rFonts w:cs="Courier New"/>
    </w:rPr>
  </w:style>
  <w:style w:type="character" w:customStyle="1" w:styleId="ListLabel29">
    <w:name w:val="ListLabel 29"/>
    <w:rPr>
      <w:rFonts w:cs="Symbol"/>
    </w:rPr>
  </w:style>
  <w:style w:type="character" w:customStyle="1" w:styleId="ListLabel28">
    <w:name w:val="ListLabel 28"/>
    <w:rPr>
      <w:rFonts w:cs="Wingdings"/>
    </w:rPr>
  </w:style>
  <w:style w:type="character" w:customStyle="1" w:styleId="ListLabel27">
    <w:name w:val="ListLabel 27"/>
    <w:rPr>
      <w:rFonts w:cs="Courier New"/>
    </w:rPr>
  </w:style>
  <w:style w:type="character" w:customStyle="1" w:styleId="ListLabel26">
    <w:name w:val="ListLabel 26"/>
    <w:rPr>
      <w:rFonts w:cs="Symbol"/>
    </w:rPr>
  </w:style>
  <w:style w:type="character" w:customStyle="1" w:styleId="ListLabel25">
    <w:name w:val="ListLabel 25"/>
    <w:rPr>
      <w:rFonts w:cs="Wingdings"/>
    </w:rPr>
  </w:style>
  <w:style w:type="character" w:customStyle="1" w:styleId="ListLabel24">
    <w:name w:val="ListLabel 24"/>
    <w:rPr>
      <w:rFonts w:cs="Courier New"/>
    </w:rPr>
  </w:style>
  <w:style w:type="character" w:customStyle="1" w:styleId="ListLabel23">
    <w:name w:val="ListLabel 23"/>
    <w:rPr>
      <w:rFonts w:cs="Symbol"/>
    </w:rPr>
  </w:style>
  <w:style w:type="character" w:customStyle="1" w:styleId="ListLabel22">
    <w:name w:val="ListLabel 22"/>
    <w:rPr>
      <w:b/>
      <w:bCs/>
      <w:sz w:val="20"/>
      <w:szCs w:val="20"/>
    </w:rPr>
  </w:style>
  <w:style w:type="character" w:customStyle="1" w:styleId="ListLabel21">
    <w:name w:val="ListLabel 21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20">
    <w:name w:val="ListLabel 20"/>
    <w:rPr>
      <w:rFonts w:ascii="Tahoma" w:hAnsi="Tahoma" w:cs="Tahoma"/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9">
    <w:name w:val="ListLabel 19"/>
    <w:rPr>
      <w:b/>
      <w:bCs/>
      <w:i w:val="0"/>
      <w:iCs w:val="0"/>
      <w:strike w:val="0"/>
      <w:dstrike w:val="0"/>
      <w:sz w:val="20"/>
      <w:szCs w:val="20"/>
    </w:rPr>
  </w:style>
  <w:style w:type="character" w:customStyle="1" w:styleId="ListLabel18">
    <w:name w:val="ListLabel 18"/>
    <w:rPr>
      <w:rFonts w:ascii="Tahoma" w:hAnsi="Tahoma" w:cs="Tahoma"/>
      <w:b/>
      <w:color w:val="auto"/>
      <w:sz w:val="20"/>
    </w:rPr>
  </w:style>
  <w:style w:type="character" w:customStyle="1" w:styleId="viewhospitalpublicorderlessfive76902260subjectorder">
    <w:name w:val="view_hospitalpublicorderlessfive_76902260_subjectorder"/>
  </w:style>
  <w:style w:type="character" w:styleId="Odwoanieprzypisudolnego">
    <w:name w:val="footnote reference"/>
    <w:rPr>
      <w:vertAlign w:val="superscript"/>
    </w:rPr>
  </w:style>
  <w:style w:type="character" w:customStyle="1" w:styleId="Domylnaczcionkaakapitu3">
    <w:name w:val="Domyślna czcionka akapitu3"/>
  </w:style>
  <w:style w:type="character" w:customStyle="1" w:styleId="WW8Num14z8">
    <w:name w:val="WW8Num14z8"/>
  </w:style>
  <w:style w:type="character" w:customStyle="1" w:styleId="WW8Num14z7">
    <w:name w:val="WW8Num14z7"/>
  </w:style>
  <w:style w:type="character" w:customStyle="1" w:styleId="WW8Num14z6">
    <w:name w:val="WW8Num14z6"/>
  </w:style>
  <w:style w:type="character" w:customStyle="1" w:styleId="WW8Num14z5">
    <w:name w:val="WW8Num14z5"/>
  </w:style>
  <w:style w:type="character" w:customStyle="1" w:styleId="WW8Num14z3">
    <w:name w:val="WW8Num14z3"/>
  </w:style>
  <w:style w:type="character" w:customStyle="1" w:styleId="WW8Num12z8">
    <w:name w:val="WW8Num12z8"/>
  </w:style>
  <w:style w:type="character" w:customStyle="1" w:styleId="WW8Num12z7">
    <w:name w:val="WW8Num12z7"/>
  </w:style>
  <w:style w:type="character" w:customStyle="1" w:styleId="WW8Num12z6">
    <w:name w:val="WW8Num12z6"/>
  </w:style>
  <w:style w:type="character" w:customStyle="1" w:styleId="WW8Num12z5">
    <w:name w:val="WW8Num12z5"/>
  </w:style>
  <w:style w:type="character" w:customStyle="1" w:styleId="WW8Num12z3">
    <w:name w:val="WW8Num12z3"/>
  </w:style>
  <w:style w:type="character" w:customStyle="1" w:styleId="WW8Num12z2">
    <w:name w:val="WW8Num12z2"/>
  </w:style>
  <w:style w:type="character" w:customStyle="1" w:styleId="WW8Num12z1">
    <w:name w:val="WW8Num12z1"/>
    <w:rPr>
      <w:rFonts w:ascii="Arial" w:hAnsi="Arial" w:cs="Arial"/>
      <w:b w:val="0"/>
      <w:i w:val="0"/>
      <w:sz w:val="20"/>
      <w:szCs w:val="20"/>
    </w:rPr>
  </w:style>
  <w:style w:type="character" w:customStyle="1" w:styleId="TekstkomentarzaZnak2">
    <w:name w:val="Tekst komentarza Znak2"/>
    <w:rPr>
      <w:rFonts w:eastAsia="Arial Unicode MS"/>
      <w:lang w:val="en-US" w:eastAsia="zh-CN"/>
    </w:rPr>
  </w:style>
  <w:style w:type="character" w:customStyle="1" w:styleId="WW8Num8z4">
    <w:name w:val="WW8Num8z4"/>
  </w:style>
  <w:style w:type="paragraph" w:customStyle="1" w:styleId="Nagwek40">
    <w:name w:val="Nagłówek4"/>
    <w:basedOn w:val="Normalny"/>
    <w:next w:val="Tekstpodstawowy"/>
    <w:pPr>
      <w:jc w:val="center"/>
    </w:pPr>
    <w:rPr>
      <w:rFonts w:ascii="Tahoma" w:eastAsia="Times New Roman" w:hAnsi="Tahoma" w:cs="Tahoma"/>
      <w:b/>
      <w:bCs/>
      <w:lang w:val="x-none"/>
    </w:rPr>
  </w:style>
  <w:style w:type="paragraph" w:styleId="Tekstpodstawowy">
    <w:name w:val="Body Text"/>
    <w:basedOn w:val="Normalny"/>
    <w:pPr>
      <w:widowControl w:val="0"/>
      <w:spacing w:after="120"/>
      <w:jc w:val="both"/>
    </w:pPr>
    <w:rPr>
      <w:kern w:val="2"/>
      <w:lang w:val="x-none"/>
    </w:rPr>
  </w:style>
  <w:style w:type="paragraph" w:styleId="Lista">
    <w:name w:val="List"/>
    <w:basedOn w:val="Normalny"/>
    <w:pPr>
      <w:autoSpaceDE w:val="0"/>
      <w:spacing w:before="90" w:line="380" w:lineRule="atLeast"/>
      <w:jc w:val="both"/>
    </w:pPr>
    <w:rPr>
      <w:rFonts w:eastAsia="Times New Roman"/>
      <w:w w:val="89"/>
      <w:sz w:val="25"/>
      <w:szCs w:val="20"/>
      <w:lang w:val="pl-P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istopka">
    <w:name w:val="Nagłówek i stopka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right" w:pos="9020"/>
      </w:tabs>
      <w:suppressAutoHyphens/>
    </w:pPr>
    <w:rPr>
      <w:rFonts w:ascii="Helvetica" w:eastAsia="Arial Unicode MS" w:hAnsi="Helvetica" w:cs="Arial Unicode MS"/>
      <w:color w:val="000000"/>
      <w:sz w:val="24"/>
      <w:szCs w:val="24"/>
      <w:lang w:eastAsia="zh-CN"/>
    </w:rPr>
  </w:style>
  <w:style w:type="paragraph" w:customStyle="1" w:styleId="Domylne">
    <w:name w:val="Domyślne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</w:pPr>
    <w:rPr>
      <w:rFonts w:ascii="Helvetica" w:eastAsia="Arial Unicode MS" w:hAnsi="Helvetica" w:cs="Arial Unicode MS"/>
      <w:color w:val="000000"/>
      <w:sz w:val="22"/>
      <w:szCs w:val="22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</w:style>
  <w:style w:type="paragraph" w:styleId="Stopka">
    <w:name w:val="footer"/>
    <w:basedOn w:val="Normalny"/>
  </w:style>
  <w:style w:type="paragraph" w:styleId="Akapitzlist">
    <w:name w:val="List Paragraph"/>
    <w:basedOn w:val="Normalny"/>
    <w:qFormat/>
    <w:pPr>
      <w:ind w:left="720"/>
      <w:contextualSpacing/>
      <w:jc w:val="both"/>
    </w:pPr>
    <w:rPr>
      <w:rFonts w:eastAsia="Times New Roman"/>
      <w:lang w:val="x-none"/>
    </w:rPr>
  </w:style>
  <w:style w:type="paragraph" w:customStyle="1" w:styleId="WW-Tekstpodstawowy2">
    <w:name w:val="WW-Tekst podstawowy 2"/>
    <w:basedOn w:val="Normalny"/>
    <w:pPr>
      <w:spacing w:line="160" w:lineRule="atLeast"/>
      <w:jc w:val="center"/>
    </w:pPr>
    <w:rPr>
      <w:rFonts w:eastAsia="Times New Roman"/>
      <w:b/>
      <w:szCs w:val="20"/>
      <w:lang w:val="pl-PL"/>
    </w:rPr>
  </w:style>
  <w:style w:type="paragraph" w:customStyle="1" w:styleId="Akapitzlist1">
    <w:name w:val="Akapit z listą1"/>
    <w:basedOn w:val="Normalny"/>
    <w:pPr>
      <w:ind w:left="708"/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4">
    <w:name w:val="Tekst podstawowy 24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x-none"/>
    </w:rPr>
  </w:style>
  <w:style w:type="paragraph" w:customStyle="1" w:styleId="Tekstpodstawowywcity31">
    <w:name w:val="Tekst podstawowy wcięty 31"/>
    <w:basedOn w:val="Normalny"/>
    <w:pPr>
      <w:overflowPunct w:val="0"/>
      <w:autoSpaceDE w:val="0"/>
      <w:ind w:left="284" w:hanging="284"/>
      <w:jc w:val="both"/>
      <w:textAlignment w:val="baseline"/>
    </w:pPr>
    <w:rPr>
      <w:rFonts w:ascii="Arial" w:eastAsia="Times New Roman" w:hAnsi="Arial" w:cs="Arial"/>
      <w:szCs w:val="20"/>
      <w:lang w:val="pl-PL"/>
    </w:rPr>
  </w:style>
  <w:style w:type="paragraph" w:customStyle="1" w:styleId="Tekstkomentarza3">
    <w:name w:val="Tekst komentarza3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matkomentarza">
    <w:name w:val="annotation subject"/>
    <w:basedOn w:val="Tekstkomentarza3"/>
    <w:next w:val="Tekstkomentarza3"/>
    <w:rPr>
      <w:b/>
      <w:bCs/>
    </w:rPr>
  </w:style>
  <w:style w:type="paragraph" w:customStyle="1" w:styleId="Paragraf">
    <w:name w:val="Paragraf"/>
    <w:basedOn w:val="Normalny"/>
    <w:next w:val="Ustpnumerowany"/>
    <w:pPr>
      <w:keepNext/>
      <w:numPr>
        <w:numId w:val="6"/>
      </w:numPr>
      <w:spacing w:before="600" w:after="180"/>
      <w:contextualSpacing/>
      <w:jc w:val="both"/>
    </w:pPr>
    <w:rPr>
      <w:rFonts w:ascii="Palatino Linotype" w:eastAsia="Times New Roman" w:hAnsi="Palatino Linotype" w:cs="Tahoma"/>
      <w:b/>
      <w:smallCaps/>
      <w:lang w:val="pl-PL"/>
    </w:rPr>
  </w:style>
  <w:style w:type="paragraph" w:customStyle="1" w:styleId="Ustpnumerowany">
    <w:name w:val="Ustęp numerowany"/>
    <w:basedOn w:val="Normalny"/>
    <w:pPr>
      <w:tabs>
        <w:tab w:val="num" w:pos="851"/>
      </w:tabs>
      <w:spacing w:before="120"/>
      <w:ind w:left="851" w:hanging="851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Ustp">
    <w:name w:val="Ustęp"/>
    <w:basedOn w:val="Normalny"/>
    <w:pPr>
      <w:numPr>
        <w:numId w:val="3"/>
      </w:numPr>
      <w:spacing w:before="120"/>
      <w:jc w:val="both"/>
    </w:pPr>
    <w:rPr>
      <w:rFonts w:ascii="Palatino Linotype" w:eastAsia="Times New Roman" w:hAnsi="Palatino Linotype" w:cs="Tahoma"/>
      <w:lang w:val="pl-PL"/>
    </w:rPr>
  </w:style>
  <w:style w:type="paragraph" w:customStyle="1" w:styleId="Tekstpodstawowy31">
    <w:name w:val="Tekst podstawowy 31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podstawowy33">
    <w:name w:val="Tekst podstawowy 33"/>
    <w:basedOn w:val="Normalny"/>
    <w:pPr>
      <w:jc w:val="both"/>
    </w:pPr>
    <w:rPr>
      <w:rFonts w:ascii="Tahoma" w:eastAsia="Times New Roman" w:hAnsi="Tahoma" w:cs="Tahoma"/>
      <w:b/>
      <w:bCs/>
      <w:szCs w:val="20"/>
      <w:lang w:val="x-none"/>
    </w:rPr>
  </w:style>
  <w:style w:type="paragraph" w:customStyle="1" w:styleId="Tekstpodstawowy21">
    <w:name w:val="Tekst podstawowy 21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eastAsia="Times New Roman" w:hAnsi="Courier New" w:cs="Courier New"/>
      <w:sz w:val="20"/>
      <w:szCs w:val="20"/>
      <w:lang w:val="x-none"/>
    </w:rPr>
  </w:style>
  <w:style w:type="paragraph" w:styleId="NormalnyWeb">
    <w:name w:val="Normal (Web)"/>
    <w:basedOn w:val="Normalny"/>
    <w:pPr>
      <w:spacing w:before="280" w:after="119"/>
      <w:jc w:val="both"/>
    </w:pPr>
    <w:rPr>
      <w:rFonts w:ascii="Tahoma" w:eastAsia="Times New Roman" w:hAnsi="Tahoma" w:cs="Tahoma"/>
      <w:lang w:val="pl-PL"/>
    </w:rPr>
  </w:style>
  <w:style w:type="paragraph" w:customStyle="1" w:styleId="Default">
    <w:name w:val="Default"/>
    <w:pPr>
      <w:suppressAutoHyphens/>
      <w:autoSpaceDE w:val="0"/>
      <w:jc w:val="both"/>
    </w:pPr>
    <w:rPr>
      <w:rFonts w:ascii="Tahoma" w:hAnsi="Tahoma" w:cs="Tahoma"/>
      <w:color w:val="000000"/>
      <w:sz w:val="24"/>
      <w:szCs w:val="24"/>
      <w:lang w:eastAsia="zh-CN"/>
    </w:rPr>
  </w:style>
  <w:style w:type="paragraph" w:customStyle="1" w:styleId="Tekstpodstawowy22">
    <w:name w:val="Tekst podstawowy 22"/>
    <w:basedOn w:val="Normalny"/>
    <w:pPr>
      <w:spacing w:line="160" w:lineRule="atLeast"/>
      <w:jc w:val="center"/>
    </w:pPr>
    <w:rPr>
      <w:rFonts w:ascii="Tahoma" w:eastAsia="Times New Roman" w:hAnsi="Tahoma" w:cs="Tahoma"/>
      <w:b/>
      <w:szCs w:val="20"/>
      <w:lang w:val="pl-PL"/>
    </w:rPr>
  </w:style>
  <w:style w:type="paragraph" w:styleId="Tekstprzypisukocowego">
    <w:name w:val="end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styleId="Tekstprzypisudolnego">
    <w:name w:val="footnote text"/>
    <w:basedOn w:val="Normalny"/>
    <w:pPr>
      <w:jc w:val="both"/>
    </w:pPr>
    <w:rPr>
      <w:rFonts w:ascii="Tahoma" w:eastAsia="Times New Roman" w:hAnsi="Tahoma" w:cs="Tahoma"/>
      <w:sz w:val="20"/>
      <w:szCs w:val="20"/>
      <w:lang w:val="x-none"/>
    </w:rPr>
  </w:style>
  <w:style w:type="paragraph" w:customStyle="1" w:styleId="default0">
    <w:name w:val="default"/>
    <w:basedOn w:val="Normalny"/>
    <w:pPr>
      <w:spacing w:before="280" w:after="280"/>
      <w:jc w:val="both"/>
    </w:pPr>
    <w:rPr>
      <w:rFonts w:ascii="Tahoma" w:eastAsia="Times New Roman" w:hAnsi="Tahoma" w:cs="Tahoma"/>
      <w:lang w:val="pl-PL"/>
    </w:rPr>
  </w:style>
  <w:style w:type="paragraph" w:styleId="Bezodstpw">
    <w:name w:val="No Spacing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Tiret1">
    <w:name w:val="Tiret 1"/>
    <w:basedOn w:val="Normalny"/>
    <w:pPr>
      <w:numPr>
        <w:numId w:val="4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Zawartotabeli">
    <w:name w:val="Zawartość tabeli"/>
    <w:basedOn w:val="Normalny"/>
    <w:pPr>
      <w:widowControl w:val="0"/>
      <w:suppressLineNumbers/>
      <w:spacing w:line="100" w:lineRule="atLeast"/>
      <w:textAlignment w:val="baseline"/>
    </w:pPr>
    <w:rPr>
      <w:rFonts w:eastAsia="Lucida Sans Unicode" w:cs="Mangal"/>
      <w:kern w:val="2"/>
      <w:lang w:val="pl-PL" w:bidi="hi-IN"/>
    </w:rPr>
  </w:style>
  <w:style w:type="paragraph" w:customStyle="1" w:styleId="Teksttreci22">
    <w:name w:val="Tekst treści (22)"/>
    <w:basedOn w:val="Normalny"/>
    <w:pPr>
      <w:widowControl w:val="0"/>
      <w:shd w:val="clear" w:color="auto" w:fill="FFFFFF"/>
      <w:spacing w:line="240" w:lineRule="atLeast"/>
      <w:ind w:hanging="1060"/>
    </w:pPr>
    <w:rPr>
      <w:rFonts w:ascii="Lucida Sans Unicode" w:eastAsia="Lucida Sans Unicode" w:hAnsi="Lucida Sans Unicode" w:cs="Lucida Sans Unicode"/>
      <w:spacing w:val="-10"/>
      <w:kern w:val="2"/>
      <w:sz w:val="23"/>
      <w:szCs w:val="23"/>
      <w:lang w:val="pl-PL"/>
    </w:rPr>
  </w:style>
  <w:style w:type="paragraph" w:customStyle="1" w:styleId="Standard">
    <w:name w:val="Standard"/>
    <w:pPr>
      <w:suppressAutoHyphens/>
      <w:autoSpaceDE w:val="0"/>
    </w:pPr>
    <w:rPr>
      <w:sz w:val="24"/>
      <w:szCs w:val="24"/>
      <w:lang w:eastAsia="zh-CN"/>
    </w:rPr>
  </w:style>
  <w:style w:type="paragraph" w:customStyle="1" w:styleId="m-4139553050273371620m-975512084876284408gmail-m-973929500579253848gmail-m-657422018040220971m-7400232910168473461m-3617351710253525309msolistparagraph">
    <w:name w:val="m_-4139553050273371620m_-975512084876284408gmail-m_-973929500579253848gmail-m_-657422018040220971m_-7400232910168473461m_-3617351710253525309msolistparagraph"/>
    <w:basedOn w:val="Normalny"/>
    <w:pPr>
      <w:spacing w:before="280" w:after="280"/>
    </w:pPr>
    <w:rPr>
      <w:rFonts w:eastAsia="Times New Roman"/>
      <w:lang w:val="pl-PL"/>
    </w:rPr>
  </w:style>
  <w:style w:type="paragraph" w:customStyle="1" w:styleId="NormalBold">
    <w:name w:val="NormalBold"/>
    <w:basedOn w:val="Normalny"/>
    <w:pPr>
      <w:widowControl w:val="0"/>
    </w:pPr>
    <w:rPr>
      <w:rFonts w:eastAsia="Times New Roman"/>
      <w:b/>
      <w:szCs w:val="22"/>
      <w:lang w:val="x-none"/>
    </w:rPr>
  </w:style>
  <w:style w:type="paragraph" w:customStyle="1" w:styleId="Text1">
    <w:name w:val="Text 1"/>
    <w:basedOn w:val="Normalny"/>
    <w:pPr>
      <w:spacing w:before="120" w:after="120"/>
      <w:ind w:left="850"/>
      <w:jc w:val="both"/>
    </w:pPr>
    <w:rPr>
      <w:rFonts w:eastAsia="Calibri"/>
      <w:szCs w:val="22"/>
      <w:lang w:val="pl-PL"/>
    </w:rPr>
  </w:style>
  <w:style w:type="paragraph" w:customStyle="1" w:styleId="NormalLeft">
    <w:name w:val="Normal Left"/>
    <w:basedOn w:val="Normalny"/>
    <w:pPr>
      <w:spacing w:before="120" w:after="120"/>
    </w:pPr>
    <w:rPr>
      <w:rFonts w:eastAsia="Calibri"/>
      <w:szCs w:val="22"/>
      <w:lang w:val="pl-PL"/>
    </w:rPr>
  </w:style>
  <w:style w:type="paragraph" w:customStyle="1" w:styleId="Tiret0">
    <w:name w:val="Tiret 0"/>
    <w:basedOn w:val="Normalny"/>
    <w:pPr>
      <w:numPr>
        <w:numId w:val="5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1">
    <w:name w:val="NumPar 1"/>
    <w:basedOn w:val="Normalny"/>
    <w:next w:val="Text1"/>
    <w:pPr>
      <w:numPr>
        <w:numId w:val="2"/>
      </w:numPr>
      <w:spacing w:before="120" w:after="120"/>
      <w:jc w:val="both"/>
    </w:pPr>
    <w:rPr>
      <w:rFonts w:eastAsia="Calibri"/>
      <w:szCs w:val="22"/>
      <w:lang w:val="pl-PL"/>
    </w:rPr>
  </w:style>
  <w:style w:type="paragraph" w:customStyle="1" w:styleId="NumPar2">
    <w:name w:val="NumPar 2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3">
    <w:name w:val="NumPar 3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NumPar4">
    <w:name w:val="NumPar 4"/>
    <w:basedOn w:val="Normalny"/>
    <w:next w:val="Text1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Cs w:val="22"/>
      <w:lang w:val="pl-PL"/>
    </w:rPr>
  </w:style>
  <w:style w:type="paragraph" w:customStyle="1" w:styleId="ChapterTitle">
    <w:name w:val="ChapterTitle"/>
    <w:basedOn w:val="Normalny"/>
    <w:next w:val="Normalny"/>
    <w:pPr>
      <w:keepNext/>
      <w:spacing w:before="120" w:after="360"/>
      <w:jc w:val="center"/>
    </w:pPr>
    <w:rPr>
      <w:rFonts w:eastAsia="Calibri"/>
      <w:b/>
      <w:sz w:val="32"/>
      <w:szCs w:val="22"/>
      <w:lang w:val="pl-PL"/>
    </w:rPr>
  </w:style>
  <w:style w:type="paragraph" w:customStyle="1" w:styleId="SectionTitle">
    <w:name w:val="SectionTitle"/>
    <w:basedOn w:val="Normalny"/>
    <w:next w:val="Nagwek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val="pl-PL"/>
    </w:rPr>
  </w:style>
  <w:style w:type="paragraph" w:customStyle="1" w:styleId="Annexetitre">
    <w:name w:val="Annexe titre"/>
    <w:basedOn w:val="Normalny"/>
    <w:next w:val="Normalny"/>
    <w:pPr>
      <w:spacing w:before="120" w:after="120"/>
      <w:jc w:val="center"/>
    </w:pPr>
    <w:rPr>
      <w:rFonts w:eastAsia="Calibri"/>
      <w:b/>
      <w:szCs w:val="22"/>
      <w:u w:val="single"/>
      <w:lang w:val="pl-PL"/>
    </w:rPr>
  </w:style>
  <w:style w:type="paragraph" w:customStyle="1" w:styleId="Zawartoramki">
    <w:name w:val="Zawartość ramki"/>
    <w:basedOn w:val="Normalny"/>
    <w:rPr>
      <w:rFonts w:ascii="Tahoma" w:eastAsia="Times New Roman" w:hAnsi="Tahoma" w:cs="Tahoma"/>
      <w:lang w:val="pl-PL"/>
    </w:rPr>
  </w:style>
  <w:style w:type="paragraph" w:customStyle="1" w:styleId="western">
    <w:name w:val="western"/>
    <w:basedOn w:val="Normalny"/>
    <w:pPr>
      <w:spacing w:before="280" w:after="119"/>
    </w:pPr>
    <w:rPr>
      <w:rFonts w:eastAsia="Times New Roman"/>
      <w:sz w:val="20"/>
      <w:szCs w:val="20"/>
      <w:lang w:val="pl-PL"/>
    </w:rPr>
  </w:style>
  <w:style w:type="paragraph" w:customStyle="1" w:styleId="Tekstwstpniesformatowany">
    <w:name w:val="Tekst wstępnie sformatowany"/>
    <w:basedOn w:val="Normalny"/>
    <w:rPr>
      <w:rFonts w:ascii="Courier New" w:eastAsia="NSimSun" w:hAnsi="Courier New" w:cs="Courier New"/>
      <w:sz w:val="20"/>
      <w:szCs w:val="20"/>
      <w:lang w:val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Akapitzlist2">
    <w:name w:val="Akapit z listą2"/>
    <w:basedOn w:val="Normalny"/>
    <w:pPr>
      <w:ind w:left="720"/>
      <w:contextualSpacing/>
    </w:pPr>
    <w:rPr>
      <w:rFonts w:ascii="Tahoma" w:hAnsi="Tahoma" w:cs="Tahoma"/>
    </w:rPr>
  </w:style>
  <w:style w:type="paragraph" w:customStyle="1" w:styleId="Poprawka1">
    <w:name w:val="Poprawka1"/>
    <w:pPr>
      <w:suppressAutoHyphens/>
    </w:pPr>
    <w:rPr>
      <w:rFonts w:cs="Liberation Serif"/>
      <w:sz w:val="24"/>
      <w:szCs w:val="24"/>
      <w:lang w:eastAsia="ar-SA" w:bidi="hi-IN"/>
    </w:rPr>
  </w:style>
  <w:style w:type="paragraph" w:customStyle="1" w:styleId="NormalnyWeb1">
    <w:name w:val="Normalny (Web)1"/>
    <w:basedOn w:val="Normalny"/>
    <w:pPr>
      <w:spacing w:before="100" w:after="119"/>
    </w:pPr>
  </w:style>
  <w:style w:type="paragraph" w:customStyle="1" w:styleId="HTML-wstpniesformatowany1">
    <w:name w:val="HTML - wstępnie sformatowany1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Tekstpodstawowy32">
    <w:name w:val="Tekst podstawowy 32"/>
    <w:basedOn w:val="Normalny"/>
    <w:rPr>
      <w:b/>
      <w:sz w:val="20"/>
      <w:lang w:eastAsia="ar-SA"/>
    </w:rPr>
  </w:style>
  <w:style w:type="paragraph" w:customStyle="1" w:styleId="Tematkomentarza1">
    <w:name w:val="Temat komentarza1"/>
    <w:pPr>
      <w:widowControl w:val="0"/>
      <w:suppressAutoHyphens/>
    </w:pPr>
    <w:rPr>
      <w:rFonts w:ascii="Liberation Serif" w:eastAsia="NSimSun" w:hAnsi="Liberation Serif" w:cs="Lucida Sans"/>
      <w:b/>
      <w:szCs w:val="24"/>
      <w:lang w:eastAsia="zh-CN" w:bidi="hi-IN"/>
    </w:rPr>
  </w:style>
  <w:style w:type="paragraph" w:customStyle="1" w:styleId="Tekstkomentarza1">
    <w:name w:val="Tekst komentarza1"/>
    <w:basedOn w:val="Normalny"/>
    <w:rPr>
      <w:sz w:val="20"/>
    </w:rPr>
  </w:style>
  <w:style w:type="paragraph" w:customStyle="1" w:styleId="Tekstpodstawowy23">
    <w:name w:val="Tekst podstawowy 23"/>
    <w:basedOn w:val="Normalny"/>
    <w:pPr>
      <w:tabs>
        <w:tab w:val="left" w:pos="720"/>
      </w:tabs>
    </w:pPr>
    <w:rPr>
      <w:b/>
      <w:sz w:val="22"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Standardowy1">
    <w:name w:val="Standardowy1"/>
    <w:pPr>
      <w:suppressAutoHyphens/>
    </w:pPr>
    <w:rPr>
      <w:rFonts w:cs="Liberation Serif"/>
      <w:kern w:val="2"/>
      <w:lang w:eastAsia="zh-CN" w:bidi="hi-IN"/>
    </w:rPr>
  </w:style>
  <w:style w:type="paragraph" w:customStyle="1" w:styleId="Tekstkomentarza2">
    <w:name w:val="Tekst komentarza2"/>
    <w:basedOn w:val="Normalny"/>
    <w:rPr>
      <w:sz w:val="20"/>
    </w:rPr>
  </w:style>
  <w:style w:type="paragraph" w:customStyle="1" w:styleId="Tekstpodstawowy320">
    <w:name w:val="Tekst podstawowy 32"/>
    <w:basedOn w:val="Normalny"/>
    <w:pPr>
      <w:jc w:val="both"/>
    </w:pPr>
    <w:rPr>
      <w:rFonts w:ascii="Tahoma" w:eastAsia="Times New Roman" w:hAnsi="Tahoma" w:cs="Tahoma"/>
      <w:b/>
      <w:bCs/>
      <w:szCs w:val="20"/>
      <w:lang w:val="pl-PL"/>
    </w:rPr>
  </w:style>
  <w:style w:type="paragraph" w:customStyle="1" w:styleId="Tekstkomentarza10">
    <w:name w:val="Tekst komentarza1"/>
    <w:basedOn w:val="Normalny"/>
    <w:pPr>
      <w:jc w:val="both"/>
    </w:pPr>
    <w:rPr>
      <w:rFonts w:ascii="Tahoma" w:eastAsia="Times New Roman" w:hAnsi="Tahoma" w:cs="Tahoma"/>
      <w:sz w:val="20"/>
      <w:szCs w:val="20"/>
      <w:lang w:val="pl-PL"/>
    </w:rPr>
  </w:style>
  <w:style w:type="paragraph" w:customStyle="1" w:styleId="Tekstpodstawowy230">
    <w:name w:val="Tekst podstawowy 23"/>
    <w:basedOn w:val="Normalny"/>
    <w:pPr>
      <w:tabs>
        <w:tab w:val="left" w:pos="720"/>
      </w:tabs>
      <w:jc w:val="both"/>
    </w:pPr>
    <w:rPr>
      <w:rFonts w:ascii="Tahoma" w:eastAsia="Times New Roman" w:hAnsi="Tahoma" w:cs="Tahoma"/>
      <w:b/>
      <w:sz w:val="22"/>
      <w:szCs w:val="20"/>
      <w:lang w:val="pl-PL"/>
    </w:rPr>
  </w:style>
  <w:style w:type="paragraph" w:customStyle="1" w:styleId="Legenda1">
    <w:name w:val="Legenda1"/>
    <w:basedOn w:val="Normalny"/>
    <w:pPr>
      <w:spacing w:before="120" w:after="120"/>
    </w:pPr>
    <w:rPr>
      <w:i/>
      <w:iCs/>
    </w:rPr>
  </w:style>
  <w:style w:type="paragraph" w:customStyle="1" w:styleId="Nagwek10">
    <w:name w:val="Nagłówek1"/>
    <w:basedOn w:val="Normalny"/>
    <w:pPr>
      <w:jc w:val="center"/>
    </w:pPr>
    <w:rPr>
      <w:rFonts w:ascii="Tahoma" w:eastAsia="Times New Roman" w:hAnsi="Tahoma" w:cs="Tahoma"/>
      <w:b/>
      <w:bCs/>
      <w:lang w:val="pl-PL"/>
    </w:rPr>
  </w:style>
  <w:style w:type="paragraph" w:customStyle="1" w:styleId="Legenda3">
    <w:name w:val="Legenda3"/>
    <w:basedOn w:val="Normalny"/>
    <w:pPr>
      <w:spacing w:before="120" w:after="120"/>
    </w:pPr>
    <w:rPr>
      <w:i/>
      <w:iCs/>
    </w:rPr>
  </w:style>
  <w:style w:type="paragraph" w:customStyle="1" w:styleId="Nagwek20">
    <w:name w:val="Nagłówek2"/>
    <w:basedOn w:val="Normalny"/>
    <w:pPr>
      <w:keepNext/>
      <w:spacing w:before="240" w:after="120"/>
    </w:pPr>
    <w:rPr>
      <w:rFonts w:ascii="Liberation Sans" w:eastAsia="Microsoft YaHei" w:hAnsi="Liberation Sans" w:cs="Liberation Sans"/>
      <w:sz w:val="28"/>
      <w:szCs w:val="28"/>
    </w:rPr>
  </w:style>
  <w:style w:type="paragraph" w:customStyle="1" w:styleId="Legenda2">
    <w:name w:val="Legenda2"/>
    <w:basedOn w:val="Normalny"/>
    <w:pPr>
      <w:spacing w:before="120" w:after="120"/>
    </w:pPr>
    <w:rPr>
      <w:i/>
      <w:iCs/>
    </w:rPr>
  </w:style>
  <w:style w:type="paragraph" w:customStyle="1" w:styleId="Nagwek30">
    <w:name w:val="Nagłówek3"/>
    <w:basedOn w:val="Normaln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20">
    <w:name w:val="Legenda2"/>
    <w:basedOn w:val="Normalny"/>
    <w:pPr>
      <w:spacing w:before="120" w:after="120"/>
    </w:pPr>
    <w:rPr>
      <w:rFonts w:cs="Lucida Sans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2F48C1C6</Template>
  <TotalTime>10</TotalTime>
  <Pages>1</Pages>
  <Words>283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Wioleta Wójcik</dc:creator>
  <cp:keywords/>
  <cp:lastModifiedBy>Paweł Faczyński</cp:lastModifiedBy>
  <cp:revision>27</cp:revision>
  <cp:lastPrinted>2024-02-25T18:57:00Z</cp:lastPrinted>
  <dcterms:created xsi:type="dcterms:W3CDTF">2022-11-07T10:48:00Z</dcterms:created>
  <dcterms:modified xsi:type="dcterms:W3CDTF">2024-07-12T08:30:00Z</dcterms:modified>
</cp:coreProperties>
</file>